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62E68F" w14:textId="3CBB4E9C" w:rsidR="0046359C" w:rsidRDefault="0046359C" w:rsidP="0046359C">
      <w:pPr>
        <w:widowControl w:val="0"/>
        <w:autoSpaceDE w:val="0"/>
        <w:autoSpaceDN w:val="0"/>
        <w:adjustRightInd w:val="0"/>
        <w:rPr>
          <w:rFonts w:ascii="Times" w:hAnsi="Times" w:cs="Times"/>
          <w:sz w:val="32"/>
          <w:szCs w:val="32"/>
        </w:rPr>
      </w:pPr>
      <w:r>
        <w:rPr>
          <w:rFonts w:ascii="Times New Roman" w:hAnsi="Times New Roman" w:cs="Times New Roman"/>
          <w:b/>
          <w:bCs/>
          <w:sz w:val="26"/>
          <w:szCs w:val="26"/>
          <w:u w:val="single"/>
        </w:rPr>
        <w:t>Introduction to the Project:</w:t>
      </w:r>
    </w:p>
    <w:p w14:paraId="3A33CFB8" w14:textId="77777777" w:rsidR="0046359C" w:rsidRDefault="0046359C" w:rsidP="0046359C">
      <w:pPr>
        <w:widowControl w:val="0"/>
        <w:autoSpaceDE w:val="0"/>
        <w:autoSpaceDN w:val="0"/>
        <w:adjustRightInd w:val="0"/>
        <w:ind w:firstLine="960"/>
        <w:rPr>
          <w:rFonts w:ascii="Times" w:hAnsi="Times" w:cs="Times"/>
          <w:sz w:val="32"/>
          <w:szCs w:val="32"/>
        </w:rPr>
      </w:pPr>
      <w:r>
        <w:rPr>
          <w:rFonts w:ascii="Times New Roman" w:hAnsi="Times New Roman" w:cs="Times New Roman"/>
          <w:sz w:val="26"/>
          <w:szCs w:val="26"/>
        </w:rPr>
        <w:t xml:space="preserve">You are a member of the Ambassadors of La </w:t>
      </w:r>
      <w:proofErr w:type="spellStart"/>
      <w:r>
        <w:rPr>
          <w:rFonts w:ascii="Times New Roman" w:hAnsi="Times New Roman" w:cs="Times New Roman"/>
          <w:sz w:val="26"/>
          <w:szCs w:val="26"/>
        </w:rPr>
        <w:t>Huasteca</w:t>
      </w:r>
      <w:proofErr w:type="spellEnd"/>
      <w:r>
        <w:rPr>
          <w:rFonts w:ascii="Times New Roman" w:hAnsi="Times New Roman" w:cs="Times New Roman"/>
          <w:sz w:val="26"/>
          <w:szCs w:val="26"/>
        </w:rPr>
        <w:t xml:space="preserve"> Canyon committee specializing in developing and implementing parks tourism programs.  Current tourism attractions within Monterrey include La Cola del </w:t>
      </w:r>
      <w:proofErr w:type="spellStart"/>
      <w:r>
        <w:rPr>
          <w:rFonts w:ascii="Times New Roman" w:hAnsi="Times New Roman" w:cs="Times New Roman"/>
          <w:sz w:val="26"/>
          <w:szCs w:val="26"/>
        </w:rPr>
        <w:t>Caballo</w:t>
      </w:r>
      <w:proofErr w:type="spellEnd"/>
      <w:r>
        <w:rPr>
          <w:rFonts w:ascii="Times New Roman" w:hAnsi="Times New Roman" w:cs="Times New Roman"/>
          <w:sz w:val="26"/>
          <w:szCs w:val="26"/>
        </w:rPr>
        <w:t xml:space="preserve">, Las </w:t>
      </w:r>
      <w:proofErr w:type="spellStart"/>
      <w:r>
        <w:rPr>
          <w:rFonts w:ascii="Times New Roman" w:hAnsi="Times New Roman" w:cs="Times New Roman"/>
          <w:sz w:val="26"/>
          <w:szCs w:val="26"/>
        </w:rPr>
        <w:t>Grutas</w:t>
      </w:r>
      <w:proofErr w:type="spellEnd"/>
      <w:r>
        <w:rPr>
          <w:rFonts w:ascii="Times New Roman" w:hAnsi="Times New Roman" w:cs="Times New Roman"/>
          <w:sz w:val="26"/>
          <w:szCs w:val="26"/>
        </w:rPr>
        <w:t xml:space="preserve"> del Garcia and Chipinque. ASFM hopes to put on display a permanent information center about the </w:t>
      </w:r>
      <w:proofErr w:type="spellStart"/>
      <w:r>
        <w:rPr>
          <w:rFonts w:ascii="Times New Roman" w:hAnsi="Times New Roman" w:cs="Times New Roman"/>
          <w:sz w:val="26"/>
          <w:szCs w:val="26"/>
        </w:rPr>
        <w:t>Huasteca</w:t>
      </w:r>
      <w:proofErr w:type="spellEnd"/>
      <w:r>
        <w:rPr>
          <w:rFonts w:ascii="Times New Roman" w:hAnsi="Times New Roman" w:cs="Times New Roman"/>
          <w:sz w:val="26"/>
          <w:szCs w:val="26"/>
        </w:rPr>
        <w:t xml:space="preserve"> by the entrance of the school to showcase the beauty and elegance of the </w:t>
      </w:r>
      <w:proofErr w:type="spellStart"/>
      <w:r>
        <w:rPr>
          <w:rFonts w:ascii="Times New Roman" w:hAnsi="Times New Roman" w:cs="Times New Roman"/>
          <w:sz w:val="26"/>
          <w:szCs w:val="26"/>
        </w:rPr>
        <w:t>Huasteca</w:t>
      </w:r>
      <w:proofErr w:type="spellEnd"/>
      <w:r>
        <w:rPr>
          <w:rFonts w:ascii="Times New Roman" w:hAnsi="Times New Roman" w:cs="Times New Roman"/>
          <w:sz w:val="26"/>
          <w:szCs w:val="26"/>
        </w:rPr>
        <w:t xml:space="preserve"> Canyon by highlighting the natural gems and geological attractions within the canyon. </w:t>
      </w:r>
    </w:p>
    <w:p w14:paraId="70B4A287" w14:textId="77777777" w:rsidR="0046359C" w:rsidRDefault="0046359C" w:rsidP="0046359C">
      <w:pPr>
        <w:widowControl w:val="0"/>
        <w:autoSpaceDE w:val="0"/>
        <w:autoSpaceDN w:val="0"/>
        <w:adjustRightInd w:val="0"/>
        <w:ind w:firstLine="960"/>
        <w:rPr>
          <w:rFonts w:ascii="Times" w:hAnsi="Times" w:cs="Times"/>
          <w:sz w:val="32"/>
          <w:szCs w:val="32"/>
        </w:rPr>
      </w:pPr>
      <w:r>
        <w:rPr>
          <w:rFonts w:ascii="Times New Roman" w:hAnsi="Times New Roman" w:cs="Times New Roman"/>
          <w:sz w:val="26"/>
          <w:szCs w:val="26"/>
        </w:rPr>
        <w:t xml:space="preserve">You have been asked to apply your knowledge of the concepts below to design a product that </w:t>
      </w:r>
      <w:r>
        <w:rPr>
          <w:rFonts w:ascii="Times New Roman" w:hAnsi="Times New Roman" w:cs="Times New Roman"/>
          <w:i/>
          <w:iCs/>
          <w:sz w:val="26"/>
          <w:szCs w:val="26"/>
        </w:rPr>
        <w:t>could</w:t>
      </w:r>
      <w:r>
        <w:rPr>
          <w:rFonts w:ascii="Times New Roman" w:hAnsi="Times New Roman" w:cs="Times New Roman"/>
          <w:sz w:val="26"/>
          <w:szCs w:val="26"/>
        </w:rPr>
        <w:t xml:space="preserve"> be used in the parks tourist center to illustrate &amp; highlight rock formations in </w:t>
      </w:r>
      <w:proofErr w:type="spellStart"/>
      <w:r>
        <w:rPr>
          <w:rFonts w:ascii="Times New Roman" w:hAnsi="Times New Roman" w:cs="Times New Roman"/>
          <w:sz w:val="26"/>
          <w:szCs w:val="26"/>
        </w:rPr>
        <w:t>Huasteca</w:t>
      </w:r>
      <w:proofErr w:type="spellEnd"/>
      <w:r>
        <w:rPr>
          <w:rFonts w:ascii="Times New Roman" w:hAnsi="Times New Roman" w:cs="Times New Roman"/>
          <w:sz w:val="26"/>
          <w:szCs w:val="26"/>
        </w:rPr>
        <w:t xml:space="preserve"> Canyon. The product that you design will be on display for public viewing at </w:t>
      </w:r>
      <w:r>
        <w:rPr>
          <w:rFonts w:ascii="Times New Roman" w:hAnsi="Times New Roman" w:cs="Times New Roman"/>
          <w:i/>
          <w:iCs/>
          <w:sz w:val="26"/>
          <w:szCs w:val="26"/>
        </w:rPr>
        <w:t xml:space="preserve">Celebrate </w:t>
      </w:r>
      <w:proofErr w:type="spellStart"/>
      <w:r>
        <w:rPr>
          <w:rFonts w:ascii="Times New Roman" w:hAnsi="Times New Roman" w:cs="Times New Roman"/>
          <w:i/>
          <w:iCs/>
          <w:sz w:val="26"/>
          <w:szCs w:val="26"/>
        </w:rPr>
        <w:t>Huasteca</w:t>
      </w:r>
      <w:proofErr w:type="spellEnd"/>
      <w:r>
        <w:rPr>
          <w:rFonts w:ascii="Times New Roman" w:hAnsi="Times New Roman" w:cs="Times New Roman"/>
          <w:i/>
          <w:iCs/>
          <w:sz w:val="26"/>
          <w:szCs w:val="26"/>
        </w:rPr>
        <w:t>!</w:t>
      </w:r>
      <w:r>
        <w:rPr>
          <w:rFonts w:ascii="Times New Roman" w:hAnsi="Times New Roman" w:cs="Times New Roman"/>
          <w:sz w:val="26"/>
          <w:szCs w:val="26"/>
        </w:rPr>
        <w:t xml:space="preserve"> – A celebration of </w:t>
      </w:r>
      <w:proofErr w:type="spellStart"/>
      <w:r>
        <w:rPr>
          <w:rFonts w:ascii="Times New Roman" w:hAnsi="Times New Roman" w:cs="Times New Roman"/>
          <w:sz w:val="26"/>
          <w:szCs w:val="26"/>
        </w:rPr>
        <w:t>Huasteca</w:t>
      </w:r>
      <w:proofErr w:type="spellEnd"/>
      <w:r>
        <w:rPr>
          <w:rFonts w:ascii="Times New Roman" w:hAnsi="Times New Roman" w:cs="Times New Roman"/>
          <w:sz w:val="26"/>
          <w:szCs w:val="26"/>
        </w:rPr>
        <w:t xml:space="preserve"> hosted by ASFM during finals week. </w:t>
      </w:r>
    </w:p>
    <w:tbl>
      <w:tblPr>
        <w:tblW w:w="9378" w:type="dxa"/>
        <w:tblBorders>
          <w:top w:val="nil"/>
          <w:left w:val="nil"/>
          <w:right w:val="nil"/>
        </w:tblBorders>
        <w:tblLayout w:type="fixed"/>
        <w:tblLook w:val="0000" w:firstRow="0" w:lastRow="0" w:firstColumn="0" w:lastColumn="0" w:noHBand="0" w:noVBand="0"/>
      </w:tblPr>
      <w:tblGrid>
        <w:gridCol w:w="1900"/>
        <w:gridCol w:w="1448"/>
        <w:gridCol w:w="2292"/>
        <w:gridCol w:w="3738"/>
      </w:tblGrid>
      <w:tr w:rsidR="0046359C" w14:paraId="10F83C8A" w14:textId="77777777" w:rsidTr="0046359C">
        <w:tblPrEx>
          <w:tblCellMar>
            <w:top w:w="0" w:type="dxa"/>
            <w:bottom w:w="0" w:type="dxa"/>
          </w:tblCellMar>
        </w:tblPrEx>
        <w:tc>
          <w:tcPr>
            <w:tcW w:w="190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5CCC0955" w14:textId="77777777" w:rsidR="0046359C" w:rsidRDefault="0046359C">
            <w:pPr>
              <w:widowControl w:val="0"/>
              <w:autoSpaceDE w:val="0"/>
              <w:autoSpaceDN w:val="0"/>
              <w:adjustRightInd w:val="0"/>
              <w:rPr>
                <w:rFonts w:ascii="Times" w:hAnsi="Times" w:cs="Times"/>
                <w:sz w:val="32"/>
                <w:szCs w:val="32"/>
              </w:rPr>
            </w:pPr>
            <w:r>
              <w:rPr>
                <w:rFonts w:ascii="Times New Roman" w:hAnsi="Times New Roman" w:cs="Times New Roman"/>
                <w:sz w:val="26"/>
                <w:szCs w:val="26"/>
              </w:rPr>
              <w:t>English</w:t>
            </w:r>
          </w:p>
        </w:tc>
        <w:tc>
          <w:tcPr>
            <w:tcW w:w="1448"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1A8ED820" w14:textId="77777777" w:rsidR="0046359C" w:rsidRDefault="0046359C">
            <w:pPr>
              <w:widowControl w:val="0"/>
              <w:autoSpaceDE w:val="0"/>
              <w:autoSpaceDN w:val="0"/>
              <w:adjustRightInd w:val="0"/>
              <w:rPr>
                <w:rFonts w:ascii="Times" w:hAnsi="Times" w:cs="Times"/>
                <w:sz w:val="32"/>
                <w:szCs w:val="32"/>
              </w:rPr>
            </w:pPr>
            <w:r>
              <w:rPr>
                <w:rFonts w:ascii="Times New Roman" w:hAnsi="Times New Roman" w:cs="Times New Roman"/>
                <w:sz w:val="26"/>
                <w:szCs w:val="26"/>
              </w:rPr>
              <w:t>Math</w:t>
            </w:r>
          </w:p>
        </w:tc>
        <w:tc>
          <w:tcPr>
            <w:tcW w:w="2292"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7505F9B8" w14:textId="77777777" w:rsidR="0046359C" w:rsidRDefault="0046359C">
            <w:pPr>
              <w:widowControl w:val="0"/>
              <w:autoSpaceDE w:val="0"/>
              <w:autoSpaceDN w:val="0"/>
              <w:adjustRightInd w:val="0"/>
              <w:rPr>
                <w:rFonts w:ascii="Times" w:hAnsi="Times" w:cs="Times"/>
                <w:sz w:val="32"/>
                <w:szCs w:val="32"/>
              </w:rPr>
            </w:pPr>
            <w:r>
              <w:rPr>
                <w:rFonts w:ascii="Times New Roman" w:hAnsi="Times New Roman" w:cs="Times New Roman"/>
                <w:sz w:val="26"/>
                <w:szCs w:val="26"/>
              </w:rPr>
              <w:t>Science</w:t>
            </w:r>
          </w:p>
        </w:tc>
        <w:tc>
          <w:tcPr>
            <w:tcW w:w="3738"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014A0D98" w14:textId="77777777" w:rsidR="0046359C" w:rsidRDefault="0046359C">
            <w:pPr>
              <w:widowControl w:val="0"/>
              <w:autoSpaceDE w:val="0"/>
              <w:autoSpaceDN w:val="0"/>
              <w:adjustRightInd w:val="0"/>
              <w:rPr>
                <w:rFonts w:ascii="Times" w:hAnsi="Times" w:cs="Times"/>
                <w:sz w:val="32"/>
                <w:szCs w:val="32"/>
              </w:rPr>
            </w:pPr>
            <w:r>
              <w:rPr>
                <w:rFonts w:ascii="Times New Roman" w:hAnsi="Times New Roman" w:cs="Times New Roman"/>
                <w:sz w:val="26"/>
                <w:szCs w:val="26"/>
              </w:rPr>
              <w:t>Socials</w:t>
            </w:r>
          </w:p>
        </w:tc>
      </w:tr>
      <w:tr w:rsidR="0046359C" w14:paraId="241B810A" w14:textId="77777777" w:rsidTr="0046359C">
        <w:tblPrEx>
          <w:tblCellMar>
            <w:top w:w="0" w:type="dxa"/>
            <w:bottom w:w="0" w:type="dxa"/>
          </w:tblCellMar>
        </w:tblPrEx>
        <w:tc>
          <w:tcPr>
            <w:tcW w:w="190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1E373614" w14:textId="77777777" w:rsidR="0046359C" w:rsidRDefault="0046359C">
            <w:pPr>
              <w:widowControl w:val="0"/>
              <w:autoSpaceDE w:val="0"/>
              <w:autoSpaceDN w:val="0"/>
              <w:adjustRightInd w:val="0"/>
              <w:rPr>
                <w:rFonts w:ascii="Times" w:hAnsi="Times" w:cs="Times"/>
                <w:sz w:val="32"/>
                <w:szCs w:val="32"/>
              </w:rPr>
            </w:pPr>
            <w:r>
              <w:rPr>
                <w:rFonts w:ascii="Times New Roman" w:hAnsi="Times New Roman" w:cs="Times New Roman"/>
              </w:rPr>
              <w:t>- Vocabulary</w:t>
            </w:r>
          </w:p>
          <w:p w14:paraId="4722683B" w14:textId="77777777" w:rsidR="0046359C" w:rsidRDefault="0046359C">
            <w:pPr>
              <w:widowControl w:val="0"/>
              <w:autoSpaceDE w:val="0"/>
              <w:autoSpaceDN w:val="0"/>
              <w:adjustRightInd w:val="0"/>
              <w:rPr>
                <w:rFonts w:ascii="Times" w:hAnsi="Times" w:cs="Times"/>
                <w:sz w:val="32"/>
                <w:szCs w:val="32"/>
              </w:rPr>
            </w:pPr>
            <w:r>
              <w:rPr>
                <w:rFonts w:ascii="Times New Roman" w:hAnsi="Times New Roman" w:cs="Times New Roman"/>
              </w:rPr>
              <w:t>- Listening / speaking skills</w:t>
            </w:r>
          </w:p>
          <w:p w14:paraId="0E058228" w14:textId="77777777" w:rsidR="0046359C" w:rsidRDefault="0046359C">
            <w:pPr>
              <w:widowControl w:val="0"/>
              <w:autoSpaceDE w:val="0"/>
              <w:autoSpaceDN w:val="0"/>
              <w:adjustRightInd w:val="0"/>
              <w:rPr>
                <w:rFonts w:ascii="Times" w:hAnsi="Times" w:cs="Times"/>
                <w:sz w:val="32"/>
                <w:szCs w:val="32"/>
              </w:rPr>
            </w:pPr>
            <w:r>
              <w:rPr>
                <w:rFonts w:ascii="Times New Roman" w:hAnsi="Times New Roman" w:cs="Times New Roman"/>
              </w:rPr>
              <w:t>- Paragraph Structure</w:t>
            </w:r>
          </w:p>
          <w:p w14:paraId="045EE4BE" w14:textId="77777777" w:rsidR="0046359C" w:rsidRDefault="0046359C">
            <w:pPr>
              <w:widowControl w:val="0"/>
              <w:autoSpaceDE w:val="0"/>
              <w:autoSpaceDN w:val="0"/>
              <w:adjustRightInd w:val="0"/>
              <w:rPr>
                <w:rFonts w:ascii="Times" w:hAnsi="Times" w:cs="Times"/>
                <w:sz w:val="32"/>
                <w:szCs w:val="32"/>
              </w:rPr>
            </w:pPr>
            <w:r>
              <w:rPr>
                <w:rFonts w:ascii="Times New Roman" w:hAnsi="Times New Roman" w:cs="Times New Roman"/>
              </w:rPr>
              <w:t>- Grammar</w:t>
            </w:r>
          </w:p>
          <w:p w14:paraId="477A06F1" w14:textId="77777777" w:rsidR="0046359C" w:rsidRDefault="0046359C">
            <w:pPr>
              <w:widowControl w:val="0"/>
              <w:autoSpaceDE w:val="0"/>
              <w:autoSpaceDN w:val="0"/>
              <w:adjustRightInd w:val="0"/>
              <w:rPr>
                <w:rFonts w:ascii="Times" w:hAnsi="Times" w:cs="Times"/>
                <w:sz w:val="32"/>
                <w:szCs w:val="32"/>
              </w:rPr>
            </w:pPr>
            <w:r>
              <w:rPr>
                <w:rFonts w:ascii="Times New Roman" w:hAnsi="Times New Roman" w:cs="Times New Roman"/>
              </w:rPr>
              <w:t>- Constructing Support</w:t>
            </w:r>
          </w:p>
          <w:p w14:paraId="2F69350D" w14:textId="77777777" w:rsidR="0046359C" w:rsidRDefault="0046359C">
            <w:pPr>
              <w:widowControl w:val="0"/>
              <w:autoSpaceDE w:val="0"/>
              <w:autoSpaceDN w:val="0"/>
              <w:adjustRightInd w:val="0"/>
              <w:rPr>
                <w:rFonts w:ascii="Times" w:hAnsi="Times" w:cs="Times"/>
                <w:sz w:val="32"/>
                <w:szCs w:val="32"/>
              </w:rPr>
            </w:pPr>
            <w:r>
              <w:rPr>
                <w:rFonts w:ascii="Times New Roman" w:hAnsi="Times New Roman" w:cs="Times New Roman"/>
              </w:rPr>
              <w:t>- Presentation Skills</w:t>
            </w:r>
          </w:p>
          <w:p w14:paraId="722503F8" w14:textId="77777777" w:rsidR="0046359C" w:rsidRDefault="0046359C">
            <w:pPr>
              <w:widowControl w:val="0"/>
              <w:autoSpaceDE w:val="0"/>
              <w:autoSpaceDN w:val="0"/>
              <w:adjustRightInd w:val="0"/>
              <w:rPr>
                <w:rFonts w:ascii="Times" w:hAnsi="Times" w:cs="Times"/>
                <w:sz w:val="32"/>
                <w:szCs w:val="32"/>
              </w:rPr>
            </w:pPr>
            <w:r>
              <w:rPr>
                <w:rFonts w:ascii="Times New Roman" w:hAnsi="Times New Roman" w:cs="Times New Roman"/>
              </w:rPr>
              <w:t>- Writing Conventions</w:t>
            </w:r>
          </w:p>
        </w:tc>
        <w:tc>
          <w:tcPr>
            <w:tcW w:w="1448"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11162F8B" w14:textId="77777777" w:rsidR="0046359C" w:rsidRDefault="0046359C">
            <w:pPr>
              <w:widowControl w:val="0"/>
              <w:autoSpaceDE w:val="0"/>
              <w:autoSpaceDN w:val="0"/>
              <w:adjustRightInd w:val="0"/>
              <w:rPr>
                <w:rFonts w:ascii="Times" w:hAnsi="Times" w:cs="Times"/>
                <w:sz w:val="32"/>
                <w:szCs w:val="32"/>
              </w:rPr>
            </w:pPr>
            <w:r>
              <w:rPr>
                <w:rFonts w:ascii="Times New Roman" w:hAnsi="Times New Roman" w:cs="Times New Roman"/>
              </w:rPr>
              <w:t>- Fractions</w:t>
            </w:r>
          </w:p>
          <w:p w14:paraId="1B2A9115" w14:textId="77777777" w:rsidR="0046359C" w:rsidRDefault="0046359C">
            <w:pPr>
              <w:widowControl w:val="0"/>
              <w:autoSpaceDE w:val="0"/>
              <w:autoSpaceDN w:val="0"/>
              <w:adjustRightInd w:val="0"/>
              <w:rPr>
                <w:rFonts w:ascii="Times" w:hAnsi="Times" w:cs="Times"/>
                <w:sz w:val="32"/>
                <w:szCs w:val="32"/>
              </w:rPr>
            </w:pPr>
            <w:r>
              <w:rPr>
                <w:rFonts w:ascii="Times New Roman" w:hAnsi="Times New Roman" w:cs="Times New Roman"/>
              </w:rPr>
              <w:t>- Decimals</w:t>
            </w:r>
          </w:p>
          <w:p w14:paraId="4B0CA533" w14:textId="77777777" w:rsidR="0046359C" w:rsidRDefault="0046359C">
            <w:pPr>
              <w:widowControl w:val="0"/>
              <w:autoSpaceDE w:val="0"/>
              <w:autoSpaceDN w:val="0"/>
              <w:adjustRightInd w:val="0"/>
              <w:rPr>
                <w:rFonts w:ascii="Times" w:hAnsi="Times" w:cs="Times"/>
                <w:sz w:val="32"/>
                <w:szCs w:val="32"/>
              </w:rPr>
            </w:pPr>
            <w:r>
              <w:rPr>
                <w:rFonts w:ascii="Times New Roman" w:hAnsi="Times New Roman" w:cs="Times New Roman"/>
              </w:rPr>
              <w:t>- Percent</w:t>
            </w:r>
          </w:p>
          <w:p w14:paraId="3F2A75D0" w14:textId="77777777" w:rsidR="0046359C" w:rsidRDefault="0046359C">
            <w:pPr>
              <w:widowControl w:val="0"/>
              <w:autoSpaceDE w:val="0"/>
              <w:autoSpaceDN w:val="0"/>
              <w:adjustRightInd w:val="0"/>
              <w:rPr>
                <w:rFonts w:ascii="Times" w:hAnsi="Times" w:cs="Times"/>
                <w:sz w:val="32"/>
                <w:szCs w:val="32"/>
              </w:rPr>
            </w:pPr>
            <w:r>
              <w:rPr>
                <w:rFonts w:ascii="Times New Roman" w:hAnsi="Times New Roman" w:cs="Times New Roman"/>
              </w:rPr>
              <w:t>- Integers</w:t>
            </w:r>
          </w:p>
          <w:p w14:paraId="5AF66FB2" w14:textId="77777777" w:rsidR="0046359C" w:rsidRDefault="0046359C">
            <w:pPr>
              <w:widowControl w:val="0"/>
              <w:autoSpaceDE w:val="0"/>
              <w:autoSpaceDN w:val="0"/>
              <w:adjustRightInd w:val="0"/>
              <w:rPr>
                <w:rFonts w:ascii="Times" w:hAnsi="Times" w:cs="Times"/>
                <w:sz w:val="32"/>
                <w:szCs w:val="32"/>
              </w:rPr>
            </w:pPr>
            <w:r>
              <w:rPr>
                <w:rFonts w:ascii="Times New Roman" w:hAnsi="Times New Roman" w:cs="Times New Roman"/>
              </w:rPr>
              <w:t>- Scientific Notation</w:t>
            </w:r>
          </w:p>
        </w:tc>
        <w:tc>
          <w:tcPr>
            <w:tcW w:w="2292"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3B27F647" w14:textId="77777777" w:rsidR="0046359C" w:rsidRDefault="0046359C">
            <w:pPr>
              <w:widowControl w:val="0"/>
              <w:autoSpaceDE w:val="0"/>
              <w:autoSpaceDN w:val="0"/>
              <w:adjustRightInd w:val="0"/>
              <w:rPr>
                <w:rFonts w:ascii="Times" w:hAnsi="Times" w:cs="Times"/>
                <w:sz w:val="32"/>
                <w:szCs w:val="32"/>
              </w:rPr>
            </w:pPr>
            <w:r>
              <w:rPr>
                <w:rFonts w:ascii="Times New Roman" w:hAnsi="Times New Roman" w:cs="Times New Roman"/>
              </w:rPr>
              <w:t>- Landform--Creation and Destruction</w:t>
            </w:r>
          </w:p>
          <w:p w14:paraId="071FC9E1" w14:textId="77777777" w:rsidR="0046359C" w:rsidRDefault="0046359C">
            <w:pPr>
              <w:widowControl w:val="0"/>
              <w:autoSpaceDE w:val="0"/>
              <w:autoSpaceDN w:val="0"/>
              <w:adjustRightInd w:val="0"/>
              <w:rPr>
                <w:rFonts w:ascii="Times" w:hAnsi="Times" w:cs="Times"/>
                <w:sz w:val="32"/>
                <w:szCs w:val="32"/>
              </w:rPr>
            </w:pPr>
            <w:r>
              <w:rPr>
                <w:rFonts w:ascii="Times New Roman" w:hAnsi="Times New Roman" w:cs="Times New Roman"/>
              </w:rPr>
              <w:t>- Soil Types and Properties</w:t>
            </w:r>
          </w:p>
          <w:p w14:paraId="6990662C" w14:textId="77777777" w:rsidR="0046359C" w:rsidRDefault="0046359C">
            <w:pPr>
              <w:widowControl w:val="0"/>
              <w:autoSpaceDE w:val="0"/>
              <w:autoSpaceDN w:val="0"/>
              <w:adjustRightInd w:val="0"/>
              <w:rPr>
                <w:rFonts w:ascii="Times" w:hAnsi="Times" w:cs="Times"/>
                <w:sz w:val="32"/>
                <w:szCs w:val="32"/>
              </w:rPr>
            </w:pPr>
            <w:r>
              <w:rPr>
                <w:rFonts w:ascii="Times New Roman" w:hAnsi="Times New Roman" w:cs="Times New Roman"/>
              </w:rPr>
              <w:t>- Rock Cycle</w:t>
            </w:r>
          </w:p>
          <w:p w14:paraId="63AC90FB" w14:textId="77777777" w:rsidR="0046359C" w:rsidRDefault="0046359C">
            <w:pPr>
              <w:widowControl w:val="0"/>
              <w:autoSpaceDE w:val="0"/>
              <w:autoSpaceDN w:val="0"/>
              <w:adjustRightInd w:val="0"/>
              <w:rPr>
                <w:rFonts w:ascii="Times" w:hAnsi="Times" w:cs="Times"/>
                <w:sz w:val="32"/>
                <w:szCs w:val="32"/>
              </w:rPr>
            </w:pPr>
            <w:r>
              <w:rPr>
                <w:rFonts w:ascii="Times New Roman" w:hAnsi="Times New Roman" w:cs="Times New Roman"/>
              </w:rPr>
              <w:t>- Rock Types</w:t>
            </w:r>
          </w:p>
          <w:p w14:paraId="6E42D5B5" w14:textId="77777777" w:rsidR="0046359C" w:rsidRDefault="0046359C">
            <w:pPr>
              <w:widowControl w:val="0"/>
              <w:autoSpaceDE w:val="0"/>
              <w:autoSpaceDN w:val="0"/>
              <w:adjustRightInd w:val="0"/>
              <w:rPr>
                <w:rFonts w:ascii="Times" w:hAnsi="Times" w:cs="Times"/>
                <w:sz w:val="32"/>
                <w:szCs w:val="32"/>
              </w:rPr>
            </w:pPr>
            <w:r>
              <w:rPr>
                <w:rFonts w:ascii="Times New Roman" w:hAnsi="Times New Roman" w:cs="Times New Roman"/>
              </w:rPr>
              <w:t>- Molecules (chemical composition)</w:t>
            </w:r>
          </w:p>
          <w:p w14:paraId="150D6982" w14:textId="77777777" w:rsidR="0046359C" w:rsidRDefault="0046359C">
            <w:pPr>
              <w:widowControl w:val="0"/>
              <w:autoSpaceDE w:val="0"/>
              <w:autoSpaceDN w:val="0"/>
              <w:adjustRightInd w:val="0"/>
              <w:rPr>
                <w:rFonts w:ascii="Times" w:hAnsi="Times" w:cs="Times"/>
                <w:sz w:val="32"/>
                <w:szCs w:val="32"/>
              </w:rPr>
            </w:pPr>
            <w:r>
              <w:rPr>
                <w:rFonts w:ascii="Times New Roman" w:hAnsi="Times New Roman" w:cs="Times New Roman"/>
              </w:rPr>
              <w:t>- Chemical and Physical Changes (Law of Conservation of Mass)</w:t>
            </w:r>
          </w:p>
        </w:tc>
        <w:tc>
          <w:tcPr>
            <w:tcW w:w="3738"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3E95514E" w14:textId="77777777" w:rsidR="0046359C" w:rsidRDefault="0046359C">
            <w:pPr>
              <w:widowControl w:val="0"/>
              <w:autoSpaceDE w:val="0"/>
              <w:autoSpaceDN w:val="0"/>
              <w:adjustRightInd w:val="0"/>
              <w:rPr>
                <w:rFonts w:ascii="Times" w:hAnsi="Times" w:cs="Times"/>
                <w:sz w:val="32"/>
                <w:szCs w:val="32"/>
              </w:rPr>
            </w:pPr>
            <w:r>
              <w:rPr>
                <w:rFonts w:ascii="Times New Roman" w:hAnsi="Times New Roman" w:cs="Times New Roman"/>
              </w:rPr>
              <w:t>- Five themes of Geography</w:t>
            </w:r>
          </w:p>
          <w:p w14:paraId="015CF634" w14:textId="77777777" w:rsidR="0046359C" w:rsidRDefault="0046359C">
            <w:pPr>
              <w:widowControl w:val="0"/>
              <w:autoSpaceDE w:val="0"/>
              <w:autoSpaceDN w:val="0"/>
              <w:adjustRightInd w:val="0"/>
              <w:rPr>
                <w:rFonts w:ascii="Times" w:hAnsi="Times" w:cs="Times"/>
                <w:sz w:val="32"/>
                <w:szCs w:val="32"/>
              </w:rPr>
            </w:pPr>
            <w:r>
              <w:rPr>
                <w:rFonts w:ascii="Times New Roman" w:hAnsi="Times New Roman" w:cs="Times New Roman"/>
              </w:rPr>
              <w:t xml:space="preserve">    1. Human Environment Interactions—Depend on, Adapt to, Modify</w:t>
            </w:r>
          </w:p>
          <w:p w14:paraId="665DECB3" w14:textId="77777777" w:rsidR="0046359C" w:rsidRDefault="0046359C">
            <w:pPr>
              <w:widowControl w:val="0"/>
              <w:autoSpaceDE w:val="0"/>
              <w:autoSpaceDN w:val="0"/>
              <w:adjustRightInd w:val="0"/>
              <w:rPr>
                <w:rFonts w:ascii="Times" w:hAnsi="Times" w:cs="Times"/>
                <w:sz w:val="32"/>
                <w:szCs w:val="32"/>
              </w:rPr>
            </w:pPr>
            <w:r>
              <w:rPr>
                <w:rFonts w:ascii="Times New Roman" w:hAnsi="Times New Roman" w:cs="Times New Roman"/>
              </w:rPr>
              <w:t xml:space="preserve">    2. Location—Absolute &amp; Relative</w:t>
            </w:r>
          </w:p>
          <w:p w14:paraId="3C4E77A1" w14:textId="77777777" w:rsidR="0046359C" w:rsidRDefault="0046359C">
            <w:pPr>
              <w:widowControl w:val="0"/>
              <w:autoSpaceDE w:val="0"/>
              <w:autoSpaceDN w:val="0"/>
              <w:adjustRightInd w:val="0"/>
              <w:rPr>
                <w:rFonts w:ascii="Times" w:hAnsi="Times" w:cs="Times"/>
                <w:sz w:val="32"/>
                <w:szCs w:val="32"/>
              </w:rPr>
            </w:pPr>
            <w:r>
              <w:rPr>
                <w:rFonts w:ascii="Times New Roman" w:hAnsi="Times New Roman" w:cs="Times New Roman"/>
              </w:rPr>
              <w:t xml:space="preserve">    3. Place-Physical Natural Aspects, Man made, Traditions &amp; Celebrations</w:t>
            </w:r>
          </w:p>
          <w:p w14:paraId="2950304F" w14:textId="77777777" w:rsidR="0046359C" w:rsidRDefault="0046359C">
            <w:pPr>
              <w:widowControl w:val="0"/>
              <w:autoSpaceDE w:val="0"/>
              <w:autoSpaceDN w:val="0"/>
              <w:adjustRightInd w:val="0"/>
              <w:rPr>
                <w:rFonts w:ascii="Times" w:hAnsi="Times" w:cs="Times"/>
                <w:sz w:val="32"/>
                <w:szCs w:val="32"/>
              </w:rPr>
            </w:pPr>
            <w:r>
              <w:rPr>
                <w:rFonts w:ascii="Times New Roman" w:hAnsi="Times New Roman" w:cs="Times New Roman"/>
              </w:rPr>
              <w:t xml:space="preserve">    4. Movement-People, Ideas, Things</w:t>
            </w:r>
          </w:p>
          <w:p w14:paraId="045A11DB" w14:textId="77777777" w:rsidR="0046359C" w:rsidRDefault="0046359C">
            <w:pPr>
              <w:widowControl w:val="0"/>
              <w:autoSpaceDE w:val="0"/>
              <w:autoSpaceDN w:val="0"/>
              <w:adjustRightInd w:val="0"/>
              <w:rPr>
                <w:rFonts w:ascii="Times" w:hAnsi="Times" w:cs="Times"/>
                <w:sz w:val="32"/>
                <w:szCs w:val="32"/>
              </w:rPr>
            </w:pPr>
            <w:r>
              <w:rPr>
                <w:rFonts w:ascii="Times New Roman" w:hAnsi="Times New Roman" w:cs="Times New Roman"/>
              </w:rPr>
              <w:t xml:space="preserve">    5. Region-Vegetation &amp; Climate</w:t>
            </w:r>
          </w:p>
          <w:p w14:paraId="0E6BB928" w14:textId="77777777" w:rsidR="0046359C" w:rsidRDefault="0046359C">
            <w:pPr>
              <w:widowControl w:val="0"/>
              <w:autoSpaceDE w:val="0"/>
              <w:autoSpaceDN w:val="0"/>
              <w:adjustRightInd w:val="0"/>
              <w:rPr>
                <w:rFonts w:ascii="Times" w:hAnsi="Times" w:cs="Times"/>
                <w:sz w:val="32"/>
                <w:szCs w:val="32"/>
              </w:rPr>
            </w:pPr>
            <w:r>
              <w:rPr>
                <w:rFonts w:ascii="Times New Roman" w:hAnsi="Times New Roman" w:cs="Times New Roman"/>
              </w:rPr>
              <w:t>- Baloney Detection Kit</w:t>
            </w:r>
          </w:p>
          <w:p w14:paraId="55AAE8A8" w14:textId="77777777" w:rsidR="0046359C" w:rsidRDefault="0046359C">
            <w:pPr>
              <w:widowControl w:val="0"/>
              <w:autoSpaceDE w:val="0"/>
              <w:autoSpaceDN w:val="0"/>
              <w:adjustRightInd w:val="0"/>
              <w:rPr>
                <w:rFonts w:ascii="Times" w:hAnsi="Times" w:cs="Times"/>
                <w:sz w:val="32"/>
                <w:szCs w:val="32"/>
              </w:rPr>
            </w:pPr>
            <w:r>
              <w:rPr>
                <w:rFonts w:ascii="Times New Roman" w:hAnsi="Times New Roman" w:cs="Times New Roman"/>
              </w:rPr>
              <w:t>- Research Methods</w:t>
            </w:r>
          </w:p>
          <w:p w14:paraId="18AC468E" w14:textId="77777777" w:rsidR="0046359C" w:rsidRDefault="0046359C">
            <w:pPr>
              <w:widowControl w:val="0"/>
              <w:autoSpaceDE w:val="0"/>
              <w:autoSpaceDN w:val="0"/>
              <w:adjustRightInd w:val="0"/>
              <w:rPr>
                <w:rFonts w:ascii="Times" w:hAnsi="Times" w:cs="Times"/>
                <w:sz w:val="32"/>
                <w:szCs w:val="32"/>
              </w:rPr>
            </w:pPr>
            <w:r>
              <w:rPr>
                <w:rFonts w:ascii="Times New Roman" w:hAnsi="Times New Roman" w:cs="Times New Roman"/>
              </w:rPr>
              <w:t>- Works Cited</w:t>
            </w:r>
          </w:p>
        </w:tc>
      </w:tr>
    </w:tbl>
    <w:p w14:paraId="4E323319" w14:textId="77777777" w:rsidR="0046359C" w:rsidRDefault="0046359C" w:rsidP="0046359C">
      <w:pPr>
        <w:widowControl w:val="0"/>
        <w:autoSpaceDE w:val="0"/>
        <w:autoSpaceDN w:val="0"/>
        <w:adjustRightInd w:val="0"/>
        <w:rPr>
          <w:rFonts w:ascii="Times" w:hAnsi="Times" w:cs="Times"/>
          <w:sz w:val="32"/>
          <w:szCs w:val="32"/>
        </w:rPr>
      </w:pPr>
    </w:p>
    <w:p w14:paraId="76DF3772" w14:textId="77777777" w:rsidR="0046359C" w:rsidRDefault="0046359C" w:rsidP="0046359C">
      <w:pPr>
        <w:widowControl w:val="0"/>
        <w:autoSpaceDE w:val="0"/>
        <w:autoSpaceDN w:val="0"/>
        <w:adjustRightInd w:val="0"/>
        <w:rPr>
          <w:rFonts w:ascii="Times" w:hAnsi="Times" w:cs="Times"/>
          <w:sz w:val="32"/>
          <w:szCs w:val="32"/>
        </w:rPr>
      </w:pPr>
    </w:p>
    <w:p w14:paraId="1507BAD8" w14:textId="78C3912F" w:rsidR="0046359C" w:rsidRDefault="0046359C" w:rsidP="0046359C">
      <w:pPr>
        <w:widowControl w:val="0"/>
        <w:autoSpaceDE w:val="0"/>
        <w:autoSpaceDN w:val="0"/>
        <w:adjustRightInd w:val="0"/>
        <w:rPr>
          <w:rFonts w:ascii="Times" w:hAnsi="Times" w:cs="Times"/>
          <w:sz w:val="32"/>
          <w:szCs w:val="32"/>
        </w:rPr>
      </w:pPr>
      <w:r>
        <w:rPr>
          <w:rFonts w:ascii="Times New Roman" w:hAnsi="Times New Roman" w:cs="Times New Roman"/>
          <w:sz w:val="26"/>
          <w:szCs w:val="26"/>
        </w:rPr>
        <w:t xml:space="preserve">You will work together in teams and choose </w:t>
      </w:r>
      <w:r>
        <w:rPr>
          <w:rFonts w:ascii="Times New Roman" w:hAnsi="Times New Roman" w:cs="Times New Roman"/>
          <w:b/>
          <w:bCs/>
          <w:sz w:val="26"/>
          <w:szCs w:val="26"/>
        </w:rPr>
        <w:t>one</w:t>
      </w:r>
      <w:r>
        <w:rPr>
          <w:rFonts w:ascii="Times New Roman" w:hAnsi="Times New Roman" w:cs="Times New Roman"/>
          <w:sz w:val="26"/>
          <w:szCs w:val="26"/>
        </w:rPr>
        <w:t xml:space="preserve"> of the following projects.</w:t>
      </w:r>
    </w:p>
    <w:p w14:paraId="64979AF4" w14:textId="77777777" w:rsidR="0046359C" w:rsidRDefault="0046359C" w:rsidP="0046359C">
      <w:pPr>
        <w:widowControl w:val="0"/>
        <w:autoSpaceDE w:val="0"/>
        <w:autoSpaceDN w:val="0"/>
        <w:adjustRightInd w:val="0"/>
        <w:rPr>
          <w:rFonts w:ascii="Times" w:hAnsi="Times" w:cs="Times"/>
          <w:sz w:val="32"/>
          <w:szCs w:val="32"/>
        </w:rPr>
      </w:pPr>
      <w:r>
        <w:rPr>
          <w:rFonts w:ascii="Times New Roman" w:hAnsi="Times New Roman" w:cs="Times New Roman"/>
          <w:b/>
          <w:bCs/>
          <w:sz w:val="26"/>
          <w:szCs w:val="26"/>
        </w:rPr>
        <w:t>1. Video and pamphlet</w:t>
      </w:r>
    </w:p>
    <w:p w14:paraId="1F7A4D01" w14:textId="16D67712" w:rsidR="0046359C" w:rsidRPr="0046359C" w:rsidRDefault="0046359C" w:rsidP="0046359C">
      <w:pPr>
        <w:widowControl w:val="0"/>
        <w:numPr>
          <w:ilvl w:val="0"/>
          <w:numId w:val="1"/>
        </w:numPr>
        <w:tabs>
          <w:tab w:val="left" w:pos="220"/>
          <w:tab w:val="left" w:pos="720"/>
        </w:tabs>
        <w:autoSpaceDE w:val="0"/>
        <w:autoSpaceDN w:val="0"/>
        <w:adjustRightInd w:val="0"/>
        <w:ind w:hanging="720"/>
        <w:rPr>
          <w:rFonts w:ascii="Times New Roman" w:hAnsi="Times New Roman" w:cs="Times New Roman"/>
          <w:sz w:val="26"/>
          <w:szCs w:val="26"/>
        </w:rPr>
      </w:pPr>
      <w:r>
        <w:rPr>
          <w:rFonts w:ascii="Times New Roman" w:hAnsi="Times New Roman" w:cs="Times New Roman"/>
          <w:sz w:val="26"/>
          <w:szCs w:val="26"/>
        </w:rPr>
        <w:t>Between the two products, all content should be addressed for each subject</w:t>
      </w:r>
    </w:p>
    <w:p w14:paraId="31E8E6FF" w14:textId="77777777" w:rsidR="0046359C" w:rsidRDefault="0046359C" w:rsidP="0046359C">
      <w:pPr>
        <w:widowControl w:val="0"/>
        <w:numPr>
          <w:ilvl w:val="1"/>
          <w:numId w:val="2"/>
        </w:numPr>
        <w:tabs>
          <w:tab w:val="left" w:pos="940"/>
          <w:tab w:val="left" w:pos="1440"/>
        </w:tabs>
        <w:autoSpaceDE w:val="0"/>
        <w:autoSpaceDN w:val="0"/>
        <w:adjustRightInd w:val="0"/>
        <w:ind w:left="1440" w:hanging="1440"/>
        <w:rPr>
          <w:rFonts w:ascii="Times New Roman" w:hAnsi="Times New Roman" w:cs="Times New Roman"/>
          <w:sz w:val="26"/>
          <w:szCs w:val="26"/>
        </w:rPr>
      </w:pPr>
      <w:r>
        <w:rPr>
          <w:rFonts w:ascii="Times New Roman" w:hAnsi="Times New Roman" w:cs="Times New Roman"/>
          <w:sz w:val="26"/>
          <w:szCs w:val="26"/>
        </w:rPr>
        <w:t xml:space="preserve">Contains the science content </w:t>
      </w:r>
    </w:p>
    <w:p w14:paraId="4AB11745" w14:textId="6F7DF4C6" w:rsidR="0046359C" w:rsidRPr="0046359C" w:rsidRDefault="0046359C" w:rsidP="0046359C">
      <w:pPr>
        <w:widowControl w:val="0"/>
        <w:numPr>
          <w:ilvl w:val="1"/>
          <w:numId w:val="2"/>
        </w:numPr>
        <w:tabs>
          <w:tab w:val="left" w:pos="940"/>
          <w:tab w:val="left" w:pos="1440"/>
        </w:tabs>
        <w:autoSpaceDE w:val="0"/>
        <w:autoSpaceDN w:val="0"/>
        <w:adjustRightInd w:val="0"/>
        <w:ind w:left="1440" w:hanging="1440"/>
        <w:rPr>
          <w:rFonts w:ascii="Times New Roman" w:hAnsi="Times New Roman" w:cs="Times New Roman"/>
          <w:sz w:val="26"/>
          <w:szCs w:val="26"/>
        </w:rPr>
      </w:pPr>
      <w:r>
        <w:rPr>
          <w:rFonts w:ascii="Times New Roman" w:hAnsi="Times New Roman" w:cs="Times New Roman"/>
          <w:sz w:val="26"/>
          <w:szCs w:val="26"/>
        </w:rPr>
        <w:t>Contains the socials content</w:t>
      </w:r>
    </w:p>
    <w:p w14:paraId="06D69859" w14:textId="77777777" w:rsidR="0046359C" w:rsidRDefault="0046359C" w:rsidP="0046359C">
      <w:pPr>
        <w:widowControl w:val="0"/>
        <w:numPr>
          <w:ilvl w:val="0"/>
          <w:numId w:val="3"/>
        </w:numPr>
        <w:tabs>
          <w:tab w:val="left" w:pos="220"/>
          <w:tab w:val="left" w:pos="720"/>
        </w:tabs>
        <w:autoSpaceDE w:val="0"/>
        <w:autoSpaceDN w:val="0"/>
        <w:adjustRightInd w:val="0"/>
        <w:ind w:hanging="720"/>
        <w:rPr>
          <w:rFonts w:ascii="Times New Roman" w:hAnsi="Times New Roman" w:cs="Times New Roman"/>
          <w:sz w:val="26"/>
          <w:szCs w:val="26"/>
        </w:rPr>
      </w:pPr>
      <w:r>
        <w:rPr>
          <w:rFonts w:ascii="Times New Roman" w:hAnsi="Times New Roman" w:cs="Times New Roman"/>
          <w:sz w:val="26"/>
          <w:szCs w:val="26"/>
        </w:rPr>
        <w:t>Pamphlet must include all English content: paragraph structure, vocabulary and identified grammar. It should be a take away, condensed version of what is in the video.</w:t>
      </w:r>
    </w:p>
    <w:p w14:paraId="719F3F7B" w14:textId="77777777" w:rsidR="0046359C" w:rsidRDefault="0046359C" w:rsidP="0046359C">
      <w:pPr>
        <w:widowControl w:val="0"/>
        <w:numPr>
          <w:ilvl w:val="0"/>
          <w:numId w:val="3"/>
        </w:numPr>
        <w:tabs>
          <w:tab w:val="left" w:pos="220"/>
          <w:tab w:val="left" w:pos="720"/>
        </w:tabs>
        <w:autoSpaceDE w:val="0"/>
        <w:autoSpaceDN w:val="0"/>
        <w:adjustRightInd w:val="0"/>
        <w:ind w:hanging="720"/>
        <w:rPr>
          <w:rFonts w:ascii="Times New Roman" w:hAnsi="Times New Roman" w:cs="Times New Roman"/>
          <w:sz w:val="26"/>
          <w:szCs w:val="26"/>
        </w:rPr>
      </w:pPr>
      <w:r>
        <w:rPr>
          <w:rFonts w:ascii="Times New Roman" w:hAnsi="Times New Roman" w:cs="Times New Roman"/>
          <w:sz w:val="26"/>
          <w:szCs w:val="26"/>
        </w:rPr>
        <w:t>A complete works cited must be included. Each student will also be responsible for turning in their research notes, source evaluation forms and a 5 themes connection sheet.</w:t>
      </w:r>
    </w:p>
    <w:p w14:paraId="055357E2" w14:textId="77777777" w:rsidR="0046359C" w:rsidRDefault="0046359C" w:rsidP="0046359C">
      <w:pPr>
        <w:widowControl w:val="0"/>
        <w:autoSpaceDE w:val="0"/>
        <w:autoSpaceDN w:val="0"/>
        <w:adjustRightInd w:val="0"/>
        <w:rPr>
          <w:rFonts w:ascii="Times" w:hAnsi="Times" w:cs="Times"/>
          <w:sz w:val="32"/>
          <w:szCs w:val="32"/>
        </w:rPr>
      </w:pPr>
    </w:p>
    <w:p w14:paraId="695F38DD" w14:textId="77777777" w:rsidR="0046359C" w:rsidRDefault="0046359C" w:rsidP="0046359C">
      <w:pPr>
        <w:widowControl w:val="0"/>
        <w:autoSpaceDE w:val="0"/>
        <w:autoSpaceDN w:val="0"/>
        <w:adjustRightInd w:val="0"/>
        <w:rPr>
          <w:rFonts w:ascii="Times" w:hAnsi="Times" w:cs="Times"/>
          <w:sz w:val="32"/>
          <w:szCs w:val="32"/>
        </w:rPr>
      </w:pPr>
      <w:r>
        <w:rPr>
          <w:rFonts w:ascii="Times New Roman" w:hAnsi="Times New Roman" w:cs="Times New Roman"/>
          <w:b/>
          <w:bCs/>
          <w:sz w:val="26"/>
          <w:szCs w:val="26"/>
        </w:rPr>
        <w:lastRenderedPageBreak/>
        <w:t>2. Story board-paragraphs for each board</w:t>
      </w:r>
    </w:p>
    <w:p w14:paraId="0515663B" w14:textId="77777777" w:rsidR="0046359C" w:rsidRPr="0046359C" w:rsidRDefault="0046359C" w:rsidP="0046359C">
      <w:pPr>
        <w:pStyle w:val="ListParagraph"/>
        <w:widowControl w:val="0"/>
        <w:numPr>
          <w:ilvl w:val="0"/>
          <w:numId w:val="12"/>
        </w:numPr>
        <w:tabs>
          <w:tab w:val="left" w:pos="2380"/>
          <w:tab w:val="left" w:pos="2880"/>
        </w:tabs>
        <w:autoSpaceDE w:val="0"/>
        <w:autoSpaceDN w:val="0"/>
        <w:adjustRightInd w:val="0"/>
        <w:rPr>
          <w:rFonts w:ascii="Times New Roman" w:hAnsi="Times New Roman" w:cs="Times New Roman"/>
          <w:sz w:val="26"/>
          <w:szCs w:val="26"/>
        </w:rPr>
      </w:pPr>
      <w:r w:rsidRPr="0046359C">
        <w:rPr>
          <w:rFonts w:ascii="Times New Roman" w:hAnsi="Times New Roman" w:cs="Times New Roman"/>
          <w:sz w:val="26"/>
          <w:szCs w:val="26"/>
        </w:rPr>
        <w:t>A minimum of 12 frames.</w:t>
      </w:r>
    </w:p>
    <w:p w14:paraId="20FFA726" w14:textId="77777777" w:rsidR="0046359C" w:rsidRPr="0046359C" w:rsidRDefault="0046359C" w:rsidP="0046359C">
      <w:pPr>
        <w:pStyle w:val="ListParagraph"/>
        <w:widowControl w:val="0"/>
        <w:numPr>
          <w:ilvl w:val="0"/>
          <w:numId w:val="12"/>
        </w:numPr>
        <w:tabs>
          <w:tab w:val="left" w:pos="2380"/>
          <w:tab w:val="left" w:pos="2880"/>
        </w:tabs>
        <w:autoSpaceDE w:val="0"/>
        <w:autoSpaceDN w:val="0"/>
        <w:adjustRightInd w:val="0"/>
        <w:rPr>
          <w:rFonts w:ascii="Times New Roman" w:hAnsi="Times New Roman" w:cs="Times New Roman"/>
          <w:sz w:val="26"/>
          <w:szCs w:val="26"/>
        </w:rPr>
      </w:pPr>
      <w:r w:rsidRPr="0046359C">
        <w:rPr>
          <w:rFonts w:ascii="Times New Roman" w:hAnsi="Times New Roman" w:cs="Times New Roman"/>
          <w:sz w:val="26"/>
          <w:szCs w:val="26"/>
        </w:rPr>
        <w:t xml:space="preserve">In picture/image form must contain the science content and socials content. </w:t>
      </w:r>
    </w:p>
    <w:p w14:paraId="60F0097F" w14:textId="77777777" w:rsidR="0046359C" w:rsidRDefault="0046359C" w:rsidP="0046359C">
      <w:pPr>
        <w:pStyle w:val="ListParagraph"/>
        <w:widowControl w:val="0"/>
        <w:numPr>
          <w:ilvl w:val="0"/>
          <w:numId w:val="12"/>
        </w:numPr>
        <w:tabs>
          <w:tab w:val="left" w:pos="2380"/>
          <w:tab w:val="left" w:pos="2880"/>
        </w:tabs>
        <w:autoSpaceDE w:val="0"/>
        <w:autoSpaceDN w:val="0"/>
        <w:adjustRightInd w:val="0"/>
        <w:rPr>
          <w:rFonts w:ascii="Times New Roman" w:hAnsi="Times New Roman" w:cs="Times New Roman"/>
          <w:sz w:val="26"/>
          <w:szCs w:val="26"/>
        </w:rPr>
      </w:pPr>
      <w:r w:rsidRPr="0046359C">
        <w:rPr>
          <w:rFonts w:ascii="Times New Roman" w:hAnsi="Times New Roman" w:cs="Times New Roman"/>
          <w:sz w:val="26"/>
          <w:szCs w:val="26"/>
        </w:rPr>
        <w:t>Each frame should be accompanied by an explanatory paragraph that includes all English content. The written portion must include paragraph structure, vocabulary and identified grammar.</w:t>
      </w:r>
    </w:p>
    <w:p w14:paraId="6D81380A" w14:textId="73A92B3E" w:rsidR="0046359C" w:rsidRPr="0046359C" w:rsidRDefault="0046359C" w:rsidP="0046359C">
      <w:pPr>
        <w:pStyle w:val="ListParagraph"/>
        <w:widowControl w:val="0"/>
        <w:numPr>
          <w:ilvl w:val="0"/>
          <w:numId w:val="12"/>
        </w:numPr>
        <w:tabs>
          <w:tab w:val="left" w:pos="2380"/>
          <w:tab w:val="left" w:pos="2880"/>
        </w:tabs>
        <w:autoSpaceDE w:val="0"/>
        <w:autoSpaceDN w:val="0"/>
        <w:adjustRightInd w:val="0"/>
        <w:rPr>
          <w:rFonts w:ascii="Times New Roman" w:hAnsi="Times New Roman" w:cs="Times New Roman"/>
          <w:sz w:val="26"/>
          <w:szCs w:val="26"/>
        </w:rPr>
      </w:pPr>
      <w:r w:rsidRPr="0046359C">
        <w:rPr>
          <w:rFonts w:ascii="Times New Roman" w:hAnsi="Times New Roman" w:cs="Times New Roman"/>
          <w:sz w:val="26"/>
          <w:szCs w:val="26"/>
        </w:rPr>
        <w:t>A complete works cited must be included. Each student will also be responsible for turning in their research notes, source evaluation forms and a 5 themes connection sheet.</w:t>
      </w:r>
    </w:p>
    <w:p w14:paraId="114FC6AE" w14:textId="77777777" w:rsidR="0046359C" w:rsidRDefault="0046359C" w:rsidP="0046359C">
      <w:pPr>
        <w:widowControl w:val="0"/>
        <w:autoSpaceDE w:val="0"/>
        <w:autoSpaceDN w:val="0"/>
        <w:adjustRightInd w:val="0"/>
        <w:rPr>
          <w:rFonts w:ascii="Times" w:hAnsi="Times" w:cs="Times"/>
          <w:sz w:val="32"/>
          <w:szCs w:val="32"/>
        </w:rPr>
      </w:pPr>
    </w:p>
    <w:p w14:paraId="3C85BC2E" w14:textId="77777777" w:rsidR="0046359C" w:rsidRDefault="0046359C" w:rsidP="0046359C">
      <w:pPr>
        <w:widowControl w:val="0"/>
        <w:autoSpaceDE w:val="0"/>
        <w:autoSpaceDN w:val="0"/>
        <w:adjustRightInd w:val="0"/>
        <w:rPr>
          <w:rFonts w:ascii="Times" w:hAnsi="Times" w:cs="Times"/>
          <w:sz w:val="32"/>
          <w:szCs w:val="32"/>
        </w:rPr>
      </w:pPr>
      <w:r>
        <w:rPr>
          <w:rFonts w:ascii="Times New Roman" w:hAnsi="Times New Roman" w:cs="Times New Roman"/>
          <w:b/>
          <w:bCs/>
          <w:sz w:val="26"/>
          <w:szCs w:val="26"/>
        </w:rPr>
        <w:t>3. Children’s book</w:t>
      </w:r>
    </w:p>
    <w:p w14:paraId="719108AD" w14:textId="77777777" w:rsidR="0046359C" w:rsidRPr="0046359C" w:rsidRDefault="0046359C" w:rsidP="0046359C">
      <w:pPr>
        <w:pStyle w:val="ListParagraph"/>
        <w:widowControl w:val="0"/>
        <w:numPr>
          <w:ilvl w:val="0"/>
          <w:numId w:val="13"/>
        </w:numPr>
        <w:tabs>
          <w:tab w:val="left" w:pos="3100"/>
          <w:tab w:val="left" w:pos="3600"/>
        </w:tabs>
        <w:autoSpaceDE w:val="0"/>
        <w:autoSpaceDN w:val="0"/>
        <w:adjustRightInd w:val="0"/>
        <w:rPr>
          <w:rFonts w:ascii="Times New Roman" w:hAnsi="Times New Roman" w:cs="Times New Roman"/>
          <w:sz w:val="26"/>
          <w:szCs w:val="26"/>
        </w:rPr>
      </w:pPr>
      <w:r w:rsidRPr="0046359C">
        <w:rPr>
          <w:rFonts w:ascii="Times New Roman" w:hAnsi="Times New Roman" w:cs="Times New Roman"/>
          <w:sz w:val="26"/>
          <w:szCs w:val="26"/>
        </w:rPr>
        <w:t>A minimum of 16 pages--each student will be responsible for at least 4 pages.</w:t>
      </w:r>
    </w:p>
    <w:p w14:paraId="6406B820" w14:textId="77777777" w:rsidR="0046359C" w:rsidRPr="0046359C" w:rsidRDefault="0046359C" w:rsidP="0046359C">
      <w:pPr>
        <w:pStyle w:val="ListParagraph"/>
        <w:widowControl w:val="0"/>
        <w:numPr>
          <w:ilvl w:val="0"/>
          <w:numId w:val="13"/>
        </w:numPr>
        <w:tabs>
          <w:tab w:val="left" w:pos="3100"/>
          <w:tab w:val="left" w:pos="3600"/>
        </w:tabs>
        <w:autoSpaceDE w:val="0"/>
        <w:autoSpaceDN w:val="0"/>
        <w:adjustRightInd w:val="0"/>
        <w:rPr>
          <w:rFonts w:ascii="Times New Roman" w:hAnsi="Times New Roman" w:cs="Times New Roman"/>
          <w:sz w:val="26"/>
          <w:szCs w:val="26"/>
        </w:rPr>
      </w:pPr>
      <w:r w:rsidRPr="0046359C">
        <w:rPr>
          <w:rFonts w:ascii="Times New Roman" w:hAnsi="Times New Roman" w:cs="Times New Roman"/>
          <w:sz w:val="26"/>
          <w:szCs w:val="26"/>
        </w:rPr>
        <w:t>Must contain all required socials and science content.</w:t>
      </w:r>
    </w:p>
    <w:p w14:paraId="70D29763" w14:textId="77777777" w:rsidR="0046359C" w:rsidRPr="0046359C" w:rsidRDefault="0046359C" w:rsidP="0046359C">
      <w:pPr>
        <w:pStyle w:val="ListParagraph"/>
        <w:widowControl w:val="0"/>
        <w:numPr>
          <w:ilvl w:val="0"/>
          <w:numId w:val="13"/>
        </w:numPr>
        <w:tabs>
          <w:tab w:val="left" w:pos="3100"/>
          <w:tab w:val="left" w:pos="3600"/>
        </w:tabs>
        <w:autoSpaceDE w:val="0"/>
        <w:autoSpaceDN w:val="0"/>
        <w:adjustRightInd w:val="0"/>
        <w:rPr>
          <w:rFonts w:ascii="Times New Roman" w:hAnsi="Times New Roman" w:cs="Times New Roman"/>
          <w:sz w:val="26"/>
          <w:szCs w:val="26"/>
        </w:rPr>
      </w:pPr>
      <w:r w:rsidRPr="0046359C">
        <w:rPr>
          <w:rFonts w:ascii="Times New Roman" w:hAnsi="Times New Roman" w:cs="Times New Roman"/>
          <w:sz w:val="26"/>
          <w:szCs w:val="26"/>
        </w:rPr>
        <w:t>Each student will write a 150 word minimum summary of their assigned pages (a minimum of 4) in which they include all English content: correct paragraph structure, vocabulary and identified grammar.</w:t>
      </w:r>
    </w:p>
    <w:p w14:paraId="5A06A327" w14:textId="77777777" w:rsidR="0046359C" w:rsidRDefault="0046359C" w:rsidP="0046359C">
      <w:pPr>
        <w:pStyle w:val="ListParagraph"/>
        <w:widowControl w:val="0"/>
        <w:numPr>
          <w:ilvl w:val="0"/>
          <w:numId w:val="13"/>
        </w:numPr>
        <w:tabs>
          <w:tab w:val="left" w:pos="3100"/>
          <w:tab w:val="left" w:pos="3600"/>
        </w:tabs>
        <w:autoSpaceDE w:val="0"/>
        <w:autoSpaceDN w:val="0"/>
        <w:adjustRightInd w:val="0"/>
        <w:rPr>
          <w:rFonts w:ascii="Times New Roman" w:hAnsi="Times New Roman" w:cs="Times New Roman"/>
          <w:sz w:val="26"/>
          <w:szCs w:val="26"/>
        </w:rPr>
      </w:pPr>
      <w:r w:rsidRPr="0046359C">
        <w:rPr>
          <w:rFonts w:ascii="Times New Roman" w:hAnsi="Times New Roman" w:cs="Times New Roman"/>
          <w:sz w:val="26"/>
          <w:szCs w:val="26"/>
        </w:rPr>
        <w:t>A complete works cited must be included. Each student will also be responsible for turning in their research notes, source evaluation forms and a 5 themes connection sheet.</w:t>
      </w:r>
    </w:p>
    <w:p w14:paraId="3442C732" w14:textId="77777777" w:rsidR="00763E4C" w:rsidRPr="0046359C" w:rsidRDefault="00763E4C" w:rsidP="00763E4C">
      <w:pPr>
        <w:pStyle w:val="ListParagraph"/>
        <w:widowControl w:val="0"/>
        <w:tabs>
          <w:tab w:val="left" w:pos="3100"/>
          <w:tab w:val="left" w:pos="3600"/>
        </w:tabs>
        <w:autoSpaceDE w:val="0"/>
        <w:autoSpaceDN w:val="0"/>
        <w:adjustRightInd w:val="0"/>
        <w:rPr>
          <w:rFonts w:ascii="Times New Roman" w:hAnsi="Times New Roman" w:cs="Times New Roman"/>
          <w:sz w:val="26"/>
          <w:szCs w:val="26"/>
        </w:rPr>
      </w:pPr>
    </w:p>
    <w:p w14:paraId="746AB385" w14:textId="7703BD08" w:rsidR="0046359C" w:rsidRDefault="0046359C" w:rsidP="0046359C">
      <w:pPr>
        <w:widowControl w:val="0"/>
        <w:autoSpaceDE w:val="0"/>
        <w:autoSpaceDN w:val="0"/>
        <w:adjustRightInd w:val="0"/>
        <w:rPr>
          <w:rFonts w:ascii="Times" w:hAnsi="Times" w:cs="Times"/>
          <w:sz w:val="32"/>
          <w:szCs w:val="32"/>
        </w:rPr>
      </w:pPr>
      <w:r>
        <w:rPr>
          <w:rFonts w:ascii="Times New Roman" w:hAnsi="Times New Roman" w:cs="Times New Roman"/>
          <w:b/>
          <w:bCs/>
          <w:sz w:val="26"/>
          <w:szCs w:val="26"/>
        </w:rPr>
        <w:t>4. Graphic Novel</w:t>
      </w:r>
    </w:p>
    <w:p w14:paraId="3C75EDE0" w14:textId="77777777" w:rsidR="0046359C" w:rsidRPr="00763E4C" w:rsidRDefault="0046359C" w:rsidP="00763E4C">
      <w:pPr>
        <w:pStyle w:val="ListParagraph"/>
        <w:widowControl w:val="0"/>
        <w:numPr>
          <w:ilvl w:val="0"/>
          <w:numId w:val="14"/>
        </w:numPr>
        <w:tabs>
          <w:tab w:val="left" w:pos="940"/>
          <w:tab w:val="left" w:pos="1440"/>
        </w:tabs>
        <w:autoSpaceDE w:val="0"/>
        <w:autoSpaceDN w:val="0"/>
        <w:adjustRightInd w:val="0"/>
        <w:rPr>
          <w:rFonts w:ascii="Times New Roman" w:hAnsi="Times New Roman" w:cs="Times New Roman"/>
          <w:sz w:val="26"/>
          <w:szCs w:val="26"/>
        </w:rPr>
      </w:pPr>
      <w:r w:rsidRPr="00763E4C">
        <w:rPr>
          <w:rFonts w:ascii="Times New Roman" w:hAnsi="Times New Roman" w:cs="Times New Roman"/>
          <w:sz w:val="26"/>
          <w:szCs w:val="26"/>
        </w:rPr>
        <w:t>A minimum of 24 pages (6 pages for each student) and each page has a minimum of 4 frames.</w:t>
      </w:r>
    </w:p>
    <w:p w14:paraId="13338E42" w14:textId="77777777" w:rsidR="0046359C" w:rsidRPr="00763E4C" w:rsidRDefault="0046359C" w:rsidP="00763E4C">
      <w:pPr>
        <w:pStyle w:val="ListParagraph"/>
        <w:widowControl w:val="0"/>
        <w:numPr>
          <w:ilvl w:val="0"/>
          <w:numId w:val="14"/>
        </w:numPr>
        <w:tabs>
          <w:tab w:val="left" w:pos="940"/>
          <w:tab w:val="left" w:pos="1440"/>
        </w:tabs>
        <w:autoSpaceDE w:val="0"/>
        <w:autoSpaceDN w:val="0"/>
        <w:adjustRightInd w:val="0"/>
        <w:rPr>
          <w:rFonts w:ascii="Times New Roman" w:hAnsi="Times New Roman" w:cs="Times New Roman"/>
          <w:sz w:val="26"/>
          <w:szCs w:val="26"/>
        </w:rPr>
      </w:pPr>
      <w:r w:rsidRPr="00763E4C">
        <w:rPr>
          <w:rFonts w:ascii="Times New Roman" w:hAnsi="Times New Roman" w:cs="Times New Roman"/>
          <w:sz w:val="26"/>
          <w:szCs w:val="26"/>
        </w:rPr>
        <w:t xml:space="preserve">Must contain the science content and socials content. </w:t>
      </w:r>
    </w:p>
    <w:p w14:paraId="3BE53253" w14:textId="77777777" w:rsidR="0046359C" w:rsidRPr="00763E4C" w:rsidRDefault="0046359C" w:rsidP="00763E4C">
      <w:pPr>
        <w:pStyle w:val="ListParagraph"/>
        <w:widowControl w:val="0"/>
        <w:numPr>
          <w:ilvl w:val="0"/>
          <w:numId w:val="14"/>
        </w:numPr>
        <w:tabs>
          <w:tab w:val="left" w:pos="940"/>
          <w:tab w:val="left" w:pos="1440"/>
        </w:tabs>
        <w:autoSpaceDE w:val="0"/>
        <w:autoSpaceDN w:val="0"/>
        <w:adjustRightInd w:val="0"/>
        <w:rPr>
          <w:rFonts w:ascii="Times New Roman" w:hAnsi="Times New Roman" w:cs="Times New Roman"/>
          <w:sz w:val="26"/>
          <w:szCs w:val="26"/>
        </w:rPr>
      </w:pPr>
      <w:r w:rsidRPr="00763E4C">
        <w:rPr>
          <w:rFonts w:ascii="Times New Roman" w:hAnsi="Times New Roman" w:cs="Times New Roman"/>
          <w:sz w:val="26"/>
          <w:szCs w:val="26"/>
        </w:rPr>
        <w:t xml:space="preserve">Each student will write a summary of their assigned pages (a minimum of 6) in which they include all English content: correct paragraph structure, vocabulary and identified grammar. </w:t>
      </w:r>
    </w:p>
    <w:p w14:paraId="62C86468" w14:textId="77777777" w:rsidR="0046359C" w:rsidRPr="00763E4C" w:rsidRDefault="0046359C" w:rsidP="00763E4C">
      <w:pPr>
        <w:pStyle w:val="ListParagraph"/>
        <w:widowControl w:val="0"/>
        <w:numPr>
          <w:ilvl w:val="0"/>
          <w:numId w:val="14"/>
        </w:numPr>
        <w:tabs>
          <w:tab w:val="left" w:pos="940"/>
          <w:tab w:val="left" w:pos="1440"/>
        </w:tabs>
        <w:autoSpaceDE w:val="0"/>
        <w:autoSpaceDN w:val="0"/>
        <w:adjustRightInd w:val="0"/>
        <w:rPr>
          <w:rFonts w:ascii="Times New Roman" w:hAnsi="Times New Roman" w:cs="Times New Roman"/>
          <w:sz w:val="26"/>
          <w:szCs w:val="26"/>
        </w:rPr>
      </w:pPr>
      <w:r w:rsidRPr="00763E4C">
        <w:rPr>
          <w:rFonts w:ascii="Times New Roman" w:hAnsi="Times New Roman" w:cs="Times New Roman"/>
          <w:sz w:val="26"/>
          <w:szCs w:val="26"/>
        </w:rPr>
        <w:t>A complete works cited must be included. Each student will also be responsible for turning in their research notes, source evaluation forms and a 5 themes connection sheet.</w:t>
      </w:r>
    </w:p>
    <w:p w14:paraId="3CC0C3D8" w14:textId="77777777" w:rsidR="0046359C" w:rsidRDefault="0046359C" w:rsidP="0046359C">
      <w:pPr>
        <w:widowControl w:val="0"/>
        <w:autoSpaceDE w:val="0"/>
        <w:autoSpaceDN w:val="0"/>
        <w:adjustRightInd w:val="0"/>
        <w:rPr>
          <w:rFonts w:ascii="Times" w:hAnsi="Times" w:cs="Times"/>
          <w:sz w:val="32"/>
          <w:szCs w:val="32"/>
        </w:rPr>
      </w:pPr>
    </w:p>
    <w:p w14:paraId="4A261C0C" w14:textId="77777777" w:rsidR="0046359C" w:rsidRDefault="0046359C" w:rsidP="0046359C">
      <w:pPr>
        <w:widowControl w:val="0"/>
        <w:autoSpaceDE w:val="0"/>
        <w:autoSpaceDN w:val="0"/>
        <w:adjustRightInd w:val="0"/>
        <w:rPr>
          <w:rFonts w:ascii="Times" w:hAnsi="Times" w:cs="Times"/>
          <w:sz w:val="32"/>
          <w:szCs w:val="32"/>
        </w:rPr>
      </w:pPr>
      <w:r>
        <w:rPr>
          <w:rFonts w:ascii="Times New Roman" w:hAnsi="Times New Roman" w:cs="Times New Roman"/>
          <w:b/>
          <w:bCs/>
          <w:sz w:val="26"/>
          <w:szCs w:val="26"/>
        </w:rPr>
        <w:t>5. Magazine (ex. National Geographic) - printed or electronic magazine</w:t>
      </w:r>
    </w:p>
    <w:p w14:paraId="330EC563" w14:textId="77777777" w:rsidR="0046359C" w:rsidRPr="00763E4C" w:rsidRDefault="0046359C" w:rsidP="00763E4C">
      <w:pPr>
        <w:pStyle w:val="ListParagraph"/>
        <w:widowControl w:val="0"/>
        <w:numPr>
          <w:ilvl w:val="0"/>
          <w:numId w:val="15"/>
        </w:numPr>
        <w:tabs>
          <w:tab w:val="left" w:pos="940"/>
          <w:tab w:val="left" w:pos="1440"/>
        </w:tabs>
        <w:autoSpaceDE w:val="0"/>
        <w:autoSpaceDN w:val="0"/>
        <w:adjustRightInd w:val="0"/>
        <w:rPr>
          <w:rFonts w:ascii="Times New Roman" w:hAnsi="Times New Roman" w:cs="Times New Roman"/>
          <w:sz w:val="26"/>
          <w:szCs w:val="26"/>
        </w:rPr>
      </w:pPr>
      <w:r w:rsidRPr="00763E4C">
        <w:rPr>
          <w:rFonts w:ascii="Times New Roman" w:hAnsi="Times New Roman" w:cs="Times New Roman"/>
          <w:sz w:val="26"/>
          <w:szCs w:val="26"/>
        </w:rPr>
        <w:t xml:space="preserve">Each student will write a </w:t>
      </w:r>
      <w:proofErr w:type="gramStart"/>
      <w:r w:rsidRPr="00763E4C">
        <w:rPr>
          <w:rFonts w:ascii="Times New Roman" w:hAnsi="Times New Roman" w:cs="Times New Roman"/>
          <w:sz w:val="26"/>
          <w:szCs w:val="26"/>
        </w:rPr>
        <w:t>500 word</w:t>
      </w:r>
      <w:proofErr w:type="gramEnd"/>
      <w:r w:rsidRPr="00763E4C">
        <w:rPr>
          <w:rFonts w:ascii="Times New Roman" w:hAnsi="Times New Roman" w:cs="Times New Roman"/>
          <w:sz w:val="26"/>
          <w:szCs w:val="26"/>
        </w:rPr>
        <w:t xml:space="preserve"> article that contains at least 3 images (photos, maps, etc.) with captions.</w:t>
      </w:r>
    </w:p>
    <w:p w14:paraId="58B73650" w14:textId="77777777" w:rsidR="0046359C" w:rsidRPr="00763E4C" w:rsidRDefault="0046359C" w:rsidP="00763E4C">
      <w:pPr>
        <w:pStyle w:val="ListParagraph"/>
        <w:widowControl w:val="0"/>
        <w:numPr>
          <w:ilvl w:val="0"/>
          <w:numId w:val="15"/>
        </w:numPr>
        <w:tabs>
          <w:tab w:val="left" w:pos="940"/>
          <w:tab w:val="left" w:pos="1440"/>
        </w:tabs>
        <w:autoSpaceDE w:val="0"/>
        <w:autoSpaceDN w:val="0"/>
        <w:adjustRightInd w:val="0"/>
        <w:rPr>
          <w:rFonts w:ascii="Times New Roman" w:hAnsi="Times New Roman" w:cs="Times New Roman"/>
          <w:sz w:val="26"/>
          <w:szCs w:val="26"/>
        </w:rPr>
      </w:pPr>
      <w:r w:rsidRPr="00763E4C">
        <w:rPr>
          <w:rFonts w:ascii="Times New Roman" w:hAnsi="Times New Roman" w:cs="Times New Roman"/>
          <w:sz w:val="26"/>
          <w:szCs w:val="26"/>
        </w:rPr>
        <w:t xml:space="preserve">Must contain the science content and socials content. </w:t>
      </w:r>
    </w:p>
    <w:p w14:paraId="07AB829E" w14:textId="77777777" w:rsidR="0046359C" w:rsidRPr="00763E4C" w:rsidRDefault="0046359C" w:rsidP="00763E4C">
      <w:pPr>
        <w:pStyle w:val="ListParagraph"/>
        <w:widowControl w:val="0"/>
        <w:numPr>
          <w:ilvl w:val="0"/>
          <w:numId w:val="15"/>
        </w:numPr>
        <w:tabs>
          <w:tab w:val="left" w:pos="940"/>
          <w:tab w:val="left" w:pos="1440"/>
        </w:tabs>
        <w:autoSpaceDE w:val="0"/>
        <w:autoSpaceDN w:val="0"/>
        <w:adjustRightInd w:val="0"/>
        <w:rPr>
          <w:rFonts w:ascii="Times New Roman" w:hAnsi="Times New Roman" w:cs="Times New Roman"/>
          <w:sz w:val="26"/>
          <w:szCs w:val="26"/>
        </w:rPr>
      </w:pPr>
      <w:r w:rsidRPr="00763E4C">
        <w:rPr>
          <w:rFonts w:ascii="Times New Roman" w:hAnsi="Times New Roman" w:cs="Times New Roman"/>
          <w:sz w:val="26"/>
          <w:szCs w:val="26"/>
        </w:rPr>
        <w:t>Each student will be assessed on paragraph structure, vocabulary and identified grammar.</w:t>
      </w:r>
    </w:p>
    <w:p w14:paraId="59BE9BEC" w14:textId="77777777" w:rsidR="0046359C" w:rsidRPr="00763E4C" w:rsidRDefault="0046359C" w:rsidP="00763E4C">
      <w:pPr>
        <w:pStyle w:val="ListParagraph"/>
        <w:widowControl w:val="0"/>
        <w:numPr>
          <w:ilvl w:val="0"/>
          <w:numId w:val="15"/>
        </w:numPr>
        <w:tabs>
          <w:tab w:val="left" w:pos="940"/>
          <w:tab w:val="left" w:pos="1440"/>
        </w:tabs>
        <w:autoSpaceDE w:val="0"/>
        <w:autoSpaceDN w:val="0"/>
        <w:adjustRightInd w:val="0"/>
        <w:rPr>
          <w:rFonts w:ascii="Times New Roman" w:hAnsi="Times New Roman" w:cs="Times New Roman"/>
          <w:sz w:val="26"/>
          <w:szCs w:val="26"/>
        </w:rPr>
      </w:pPr>
      <w:r w:rsidRPr="00763E4C">
        <w:rPr>
          <w:rFonts w:ascii="Times New Roman" w:hAnsi="Times New Roman" w:cs="Times New Roman"/>
          <w:sz w:val="26"/>
          <w:szCs w:val="26"/>
        </w:rPr>
        <w:t>A complete works cited must be included. Each student will also be responsible for turning in their research notes, source evaluation forms and a 5 themes connection sheet.</w:t>
      </w:r>
    </w:p>
    <w:p w14:paraId="0070933E" w14:textId="77777777" w:rsidR="0046359C" w:rsidRDefault="0046359C" w:rsidP="0046359C">
      <w:pPr>
        <w:widowControl w:val="0"/>
        <w:autoSpaceDE w:val="0"/>
        <w:autoSpaceDN w:val="0"/>
        <w:adjustRightInd w:val="0"/>
        <w:rPr>
          <w:rFonts w:ascii="Times" w:hAnsi="Times" w:cs="Times"/>
          <w:sz w:val="32"/>
          <w:szCs w:val="32"/>
        </w:rPr>
      </w:pPr>
    </w:p>
    <w:p w14:paraId="79CD5137" w14:textId="77777777" w:rsidR="0046359C" w:rsidRDefault="0046359C" w:rsidP="0046359C">
      <w:pPr>
        <w:widowControl w:val="0"/>
        <w:autoSpaceDE w:val="0"/>
        <w:autoSpaceDN w:val="0"/>
        <w:adjustRightInd w:val="0"/>
        <w:rPr>
          <w:rFonts w:ascii="Times" w:hAnsi="Times" w:cs="Times"/>
          <w:sz w:val="32"/>
          <w:szCs w:val="32"/>
        </w:rPr>
      </w:pPr>
      <w:r>
        <w:rPr>
          <w:rFonts w:ascii="Times New Roman" w:hAnsi="Times New Roman" w:cs="Times New Roman"/>
          <w:b/>
          <w:bCs/>
          <w:sz w:val="26"/>
          <w:szCs w:val="26"/>
        </w:rPr>
        <w:t xml:space="preserve">6. Interactive Visual Presentation (ex. </w:t>
      </w:r>
      <w:proofErr w:type="spellStart"/>
      <w:r>
        <w:rPr>
          <w:rFonts w:ascii="Times New Roman" w:hAnsi="Times New Roman" w:cs="Times New Roman"/>
          <w:b/>
          <w:bCs/>
          <w:sz w:val="26"/>
          <w:szCs w:val="26"/>
        </w:rPr>
        <w:t>Prezi</w:t>
      </w:r>
      <w:proofErr w:type="spellEnd"/>
      <w:r>
        <w:rPr>
          <w:rFonts w:ascii="Times New Roman" w:hAnsi="Times New Roman" w:cs="Times New Roman"/>
          <w:b/>
          <w:bCs/>
          <w:sz w:val="26"/>
          <w:szCs w:val="26"/>
        </w:rPr>
        <w:t>, Ahead, Flash Video, Google Earth Virtual Tour or PowerPoint) accompanied by a pamphlet</w:t>
      </w:r>
    </w:p>
    <w:p w14:paraId="70405D6F" w14:textId="77777777" w:rsidR="00763E4C" w:rsidRDefault="0046359C" w:rsidP="00763E4C">
      <w:pPr>
        <w:pStyle w:val="ListParagraph"/>
        <w:widowControl w:val="0"/>
        <w:numPr>
          <w:ilvl w:val="0"/>
          <w:numId w:val="16"/>
        </w:numPr>
        <w:tabs>
          <w:tab w:val="left" w:pos="940"/>
          <w:tab w:val="left" w:pos="1440"/>
        </w:tabs>
        <w:autoSpaceDE w:val="0"/>
        <w:autoSpaceDN w:val="0"/>
        <w:adjustRightInd w:val="0"/>
        <w:rPr>
          <w:rFonts w:ascii="Times New Roman" w:hAnsi="Times New Roman" w:cs="Times New Roman"/>
          <w:sz w:val="26"/>
          <w:szCs w:val="26"/>
        </w:rPr>
      </w:pPr>
      <w:r w:rsidRPr="00763E4C">
        <w:rPr>
          <w:rFonts w:ascii="Times New Roman" w:hAnsi="Times New Roman" w:cs="Times New Roman"/>
          <w:sz w:val="26"/>
          <w:szCs w:val="26"/>
        </w:rPr>
        <w:t>Must include a minimum of 28 transitions (each student is responsible for at least 7 transitions).</w:t>
      </w:r>
    </w:p>
    <w:p w14:paraId="351B98B6" w14:textId="77777777" w:rsidR="00763E4C" w:rsidRDefault="0046359C" w:rsidP="00763E4C">
      <w:pPr>
        <w:pStyle w:val="ListParagraph"/>
        <w:widowControl w:val="0"/>
        <w:numPr>
          <w:ilvl w:val="0"/>
          <w:numId w:val="16"/>
        </w:numPr>
        <w:tabs>
          <w:tab w:val="left" w:pos="940"/>
          <w:tab w:val="left" w:pos="1440"/>
        </w:tabs>
        <w:autoSpaceDE w:val="0"/>
        <w:autoSpaceDN w:val="0"/>
        <w:adjustRightInd w:val="0"/>
        <w:rPr>
          <w:rFonts w:ascii="Times New Roman" w:hAnsi="Times New Roman" w:cs="Times New Roman"/>
          <w:sz w:val="26"/>
          <w:szCs w:val="26"/>
        </w:rPr>
      </w:pPr>
      <w:r w:rsidRPr="00763E4C">
        <w:rPr>
          <w:rFonts w:ascii="Times New Roman" w:hAnsi="Times New Roman" w:cs="Times New Roman"/>
          <w:sz w:val="26"/>
          <w:szCs w:val="26"/>
        </w:rPr>
        <w:t>Must contain the science content and socials content.</w:t>
      </w:r>
    </w:p>
    <w:p w14:paraId="7DB72A45" w14:textId="77777777" w:rsidR="00763E4C" w:rsidRDefault="0046359C" w:rsidP="00763E4C">
      <w:pPr>
        <w:pStyle w:val="ListParagraph"/>
        <w:widowControl w:val="0"/>
        <w:numPr>
          <w:ilvl w:val="0"/>
          <w:numId w:val="16"/>
        </w:numPr>
        <w:tabs>
          <w:tab w:val="left" w:pos="940"/>
          <w:tab w:val="left" w:pos="1440"/>
        </w:tabs>
        <w:autoSpaceDE w:val="0"/>
        <w:autoSpaceDN w:val="0"/>
        <w:adjustRightInd w:val="0"/>
        <w:rPr>
          <w:rFonts w:ascii="Times New Roman" w:hAnsi="Times New Roman" w:cs="Times New Roman"/>
          <w:sz w:val="26"/>
          <w:szCs w:val="26"/>
        </w:rPr>
      </w:pPr>
      <w:r w:rsidRPr="00763E4C">
        <w:rPr>
          <w:rFonts w:ascii="Times New Roman" w:hAnsi="Times New Roman" w:cs="Times New Roman"/>
          <w:sz w:val="26"/>
          <w:szCs w:val="26"/>
        </w:rPr>
        <w:t>Pamphlet must include all English content: paragraph structure, vocabulary and identified grammar. It should be a take away, condensed version of what is in the presentation.</w:t>
      </w:r>
    </w:p>
    <w:p w14:paraId="55245D72" w14:textId="76DDA541" w:rsidR="0046359C" w:rsidRPr="00763E4C" w:rsidRDefault="0046359C" w:rsidP="00763E4C">
      <w:pPr>
        <w:pStyle w:val="ListParagraph"/>
        <w:widowControl w:val="0"/>
        <w:numPr>
          <w:ilvl w:val="0"/>
          <w:numId w:val="16"/>
        </w:numPr>
        <w:tabs>
          <w:tab w:val="left" w:pos="940"/>
          <w:tab w:val="left" w:pos="1440"/>
        </w:tabs>
        <w:autoSpaceDE w:val="0"/>
        <w:autoSpaceDN w:val="0"/>
        <w:adjustRightInd w:val="0"/>
        <w:rPr>
          <w:rFonts w:ascii="Times New Roman" w:hAnsi="Times New Roman" w:cs="Times New Roman"/>
          <w:sz w:val="26"/>
          <w:szCs w:val="26"/>
        </w:rPr>
      </w:pPr>
      <w:r w:rsidRPr="00763E4C">
        <w:rPr>
          <w:rFonts w:ascii="Times New Roman" w:hAnsi="Times New Roman" w:cs="Times New Roman"/>
          <w:sz w:val="26"/>
          <w:szCs w:val="26"/>
        </w:rPr>
        <w:t>A complete works cited must be included. Each student will also be responsible for turning in their research notes, source evaluation forms and a 5 themes connection sheet.</w:t>
      </w:r>
    </w:p>
    <w:p w14:paraId="6F21B5EE" w14:textId="77777777" w:rsidR="0046359C" w:rsidRDefault="0046359C" w:rsidP="0046359C">
      <w:pPr>
        <w:widowControl w:val="0"/>
        <w:autoSpaceDE w:val="0"/>
        <w:autoSpaceDN w:val="0"/>
        <w:adjustRightInd w:val="0"/>
        <w:rPr>
          <w:rFonts w:ascii="Times" w:hAnsi="Times" w:cs="Times"/>
          <w:sz w:val="32"/>
          <w:szCs w:val="32"/>
        </w:rPr>
      </w:pPr>
    </w:p>
    <w:p w14:paraId="7B4D4B4A" w14:textId="77777777" w:rsidR="0046359C" w:rsidRDefault="0046359C" w:rsidP="0046359C">
      <w:pPr>
        <w:widowControl w:val="0"/>
        <w:autoSpaceDE w:val="0"/>
        <w:autoSpaceDN w:val="0"/>
        <w:adjustRightInd w:val="0"/>
        <w:rPr>
          <w:rFonts w:ascii="Times" w:hAnsi="Times" w:cs="Times"/>
          <w:sz w:val="32"/>
          <w:szCs w:val="32"/>
        </w:rPr>
      </w:pPr>
      <w:r>
        <w:rPr>
          <w:rFonts w:ascii="Times New Roman" w:hAnsi="Times New Roman" w:cs="Times New Roman"/>
          <w:b/>
          <w:bCs/>
          <w:sz w:val="26"/>
          <w:szCs w:val="26"/>
        </w:rPr>
        <w:t>7. Model/diorama with written essay</w:t>
      </w:r>
    </w:p>
    <w:p w14:paraId="45FF1514" w14:textId="77777777" w:rsidR="00763E4C" w:rsidRDefault="0046359C" w:rsidP="00763E4C">
      <w:pPr>
        <w:pStyle w:val="ListParagraph"/>
        <w:widowControl w:val="0"/>
        <w:numPr>
          <w:ilvl w:val="0"/>
          <w:numId w:val="17"/>
        </w:numPr>
        <w:tabs>
          <w:tab w:val="left" w:pos="940"/>
          <w:tab w:val="left" w:pos="1440"/>
        </w:tabs>
        <w:autoSpaceDE w:val="0"/>
        <w:autoSpaceDN w:val="0"/>
        <w:adjustRightInd w:val="0"/>
        <w:rPr>
          <w:rFonts w:ascii="Times New Roman" w:hAnsi="Times New Roman" w:cs="Times New Roman"/>
          <w:sz w:val="26"/>
          <w:szCs w:val="26"/>
        </w:rPr>
      </w:pPr>
      <w:r w:rsidRPr="00763E4C">
        <w:rPr>
          <w:rFonts w:ascii="Times New Roman" w:hAnsi="Times New Roman" w:cs="Times New Roman"/>
          <w:sz w:val="26"/>
          <w:szCs w:val="26"/>
        </w:rPr>
        <w:t>Must create a model or diorama.</w:t>
      </w:r>
    </w:p>
    <w:p w14:paraId="6A225B21" w14:textId="77777777" w:rsidR="00763E4C" w:rsidRDefault="0046359C" w:rsidP="00763E4C">
      <w:pPr>
        <w:pStyle w:val="ListParagraph"/>
        <w:widowControl w:val="0"/>
        <w:numPr>
          <w:ilvl w:val="0"/>
          <w:numId w:val="17"/>
        </w:numPr>
        <w:tabs>
          <w:tab w:val="left" w:pos="940"/>
          <w:tab w:val="left" w:pos="1440"/>
        </w:tabs>
        <w:autoSpaceDE w:val="0"/>
        <w:autoSpaceDN w:val="0"/>
        <w:adjustRightInd w:val="0"/>
        <w:rPr>
          <w:rFonts w:ascii="Times New Roman" w:hAnsi="Times New Roman" w:cs="Times New Roman"/>
          <w:sz w:val="26"/>
          <w:szCs w:val="26"/>
        </w:rPr>
      </w:pPr>
      <w:r w:rsidRPr="00763E4C">
        <w:rPr>
          <w:rFonts w:ascii="Times New Roman" w:hAnsi="Times New Roman" w:cs="Times New Roman"/>
          <w:sz w:val="26"/>
          <w:szCs w:val="26"/>
        </w:rPr>
        <w:t xml:space="preserve">Each student will write a </w:t>
      </w:r>
      <w:proofErr w:type="gramStart"/>
      <w:r w:rsidRPr="00763E4C">
        <w:rPr>
          <w:rFonts w:ascii="Times New Roman" w:hAnsi="Times New Roman" w:cs="Times New Roman"/>
          <w:sz w:val="26"/>
          <w:szCs w:val="26"/>
        </w:rPr>
        <w:t>500 word</w:t>
      </w:r>
      <w:proofErr w:type="gramEnd"/>
      <w:r w:rsidRPr="00763E4C">
        <w:rPr>
          <w:rFonts w:ascii="Times New Roman" w:hAnsi="Times New Roman" w:cs="Times New Roman"/>
          <w:sz w:val="26"/>
          <w:szCs w:val="26"/>
        </w:rPr>
        <w:t xml:space="preserve"> essay to explain how the content is displayed in the model.</w:t>
      </w:r>
    </w:p>
    <w:p w14:paraId="53EA02B2" w14:textId="77777777" w:rsidR="00763E4C" w:rsidRDefault="0046359C" w:rsidP="00763E4C">
      <w:pPr>
        <w:pStyle w:val="ListParagraph"/>
        <w:widowControl w:val="0"/>
        <w:numPr>
          <w:ilvl w:val="0"/>
          <w:numId w:val="17"/>
        </w:numPr>
        <w:tabs>
          <w:tab w:val="left" w:pos="940"/>
          <w:tab w:val="left" w:pos="1440"/>
        </w:tabs>
        <w:autoSpaceDE w:val="0"/>
        <w:autoSpaceDN w:val="0"/>
        <w:adjustRightInd w:val="0"/>
        <w:rPr>
          <w:rFonts w:ascii="Times New Roman" w:hAnsi="Times New Roman" w:cs="Times New Roman"/>
          <w:sz w:val="26"/>
          <w:szCs w:val="26"/>
        </w:rPr>
      </w:pPr>
      <w:r w:rsidRPr="00763E4C">
        <w:rPr>
          <w:rFonts w:ascii="Times New Roman" w:hAnsi="Times New Roman" w:cs="Times New Roman"/>
          <w:sz w:val="26"/>
          <w:szCs w:val="26"/>
        </w:rPr>
        <w:t>Must contain the science content and socials content.</w:t>
      </w:r>
    </w:p>
    <w:p w14:paraId="2082F972" w14:textId="77777777" w:rsidR="00763E4C" w:rsidRDefault="0046359C" w:rsidP="00763E4C">
      <w:pPr>
        <w:pStyle w:val="ListParagraph"/>
        <w:widowControl w:val="0"/>
        <w:numPr>
          <w:ilvl w:val="0"/>
          <w:numId w:val="17"/>
        </w:numPr>
        <w:tabs>
          <w:tab w:val="left" w:pos="940"/>
          <w:tab w:val="left" w:pos="1440"/>
        </w:tabs>
        <w:autoSpaceDE w:val="0"/>
        <w:autoSpaceDN w:val="0"/>
        <w:adjustRightInd w:val="0"/>
        <w:rPr>
          <w:rFonts w:ascii="Times New Roman" w:hAnsi="Times New Roman" w:cs="Times New Roman"/>
          <w:sz w:val="26"/>
          <w:szCs w:val="26"/>
        </w:rPr>
      </w:pPr>
      <w:r w:rsidRPr="00763E4C">
        <w:rPr>
          <w:rFonts w:ascii="Times New Roman" w:hAnsi="Times New Roman" w:cs="Times New Roman"/>
          <w:sz w:val="26"/>
          <w:szCs w:val="26"/>
        </w:rPr>
        <w:t>Each student will be assessed on paragraph structure, vocabulary and identified grammar. All English content should be included in essay.</w:t>
      </w:r>
    </w:p>
    <w:p w14:paraId="1401B961" w14:textId="5BA84708" w:rsidR="0046359C" w:rsidRPr="00763E4C" w:rsidRDefault="0046359C" w:rsidP="00763E4C">
      <w:pPr>
        <w:pStyle w:val="ListParagraph"/>
        <w:widowControl w:val="0"/>
        <w:numPr>
          <w:ilvl w:val="0"/>
          <w:numId w:val="17"/>
        </w:numPr>
        <w:tabs>
          <w:tab w:val="left" w:pos="940"/>
          <w:tab w:val="left" w:pos="1440"/>
        </w:tabs>
        <w:autoSpaceDE w:val="0"/>
        <w:autoSpaceDN w:val="0"/>
        <w:adjustRightInd w:val="0"/>
        <w:rPr>
          <w:rFonts w:ascii="Times New Roman" w:hAnsi="Times New Roman" w:cs="Times New Roman"/>
          <w:sz w:val="26"/>
          <w:szCs w:val="26"/>
        </w:rPr>
      </w:pPr>
      <w:r w:rsidRPr="00763E4C">
        <w:rPr>
          <w:rFonts w:ascii="Times New Roman" w:hAnsi="Times New Roman" w:cs="Times New Roman"/>
          <w:sz w:val="26"/>
          <w:szCs w:val="26"/>
        </w:rPr>
        <w:t xml:space="preserve">A complete works cited must be included. Each student will also be responsible for turning in their research notes, source evaluation forms and a </w:t>
      </w:r>
      <w:proofErr w:type="gramStart"/>
      <w:r w:rsidRPr="00763E4C">
        <w:rPr>
          <w:rFonts w:ascii="Times New Roman" w:hAnsi="Times New Roman" w:cs="Times New Roman"/>
          <w:sz w:val="26"/>
          <w:szCs w:val="26"/>
        </w:rPr>
        <w:t>5  themes</w:t>
      </w:r>
      <w:proofErr w:type="gramEnd"/>
      <w:r w:rsidRPr="00763E4C">
        <w:rPr>
          <w:rFonts w:ascii="Times New Roman" w:hAnsi="Times New Roman" w:cs="Times New Roman"/>
          <w:sz w:val="26"/>
          <w:szCs w:val="26"/>
        </w:rPr>
        <w:t xml:space="preserve"> connection sheet.</w:t>
      </w:r>
    </w:p>
    <w:p w14:paraId="21318366" w14:textId="77777777" w:rsidR="0046359C" w:rsidRDefault="0046359C" w:rsidP="0046359C">
      <w:pPr>
        <w:widowControl w:val="0"/>
        <w:autoSpaceDE w:val="0"/>
        <w:autoSpaceDN w:val="0"/>
        <w:adjustRightInd w:val="0"/>
        <w:rPr>
          <w:rFonts w:ascii="Times" w:hAnsi="Times" w:cs="Times"/>
          <w:sz w:val="32"/>
          <w:szCs w:val="32"/>
        </w:rPr>
      </w:pPr>
    </w:p>
    <w:p w14:paraId="038AACA3" w14:textId="77777777" w:rsidR="0046359C" w:rsidRDefault="0046359C" w:rsidP="0046359C">
      <w:pPr>
        <w:widowControl w:val="0"/>
        <w:autoSpaceDE w:val="0"/>
        <w:autoSpaceDN w:val="0"/>
        <w:adjustRightInd w:val="0"/>
        <w:rPr>
          <w:rFonts w:ascii="Times" w:hAnsi="Times" w:cs="Times"/>
          <w:sz w:val="32"/>
          <w:szCs w:val="32"/>
        </w:rPr>
      </w:pPr>
      <w:proofErr w:type="gramStart"/>
      <w:r>
        <w:rPr>
          <w:rFonts w:ascii="Times New Roman" w:hAnsi="Times New Roman" w:cs="Times New Roman"/>
          <w:b/>
          <w:bCs/>
          <w:sz w:val="26"/>
          <w:szCs w:val="26"/>
        </w:rPr>
        <w:t>8. Board Game</w:t>
      </w:r>
      <w:proofErr w:type="gramEnd"/>
      <w:r>
        <w:rPr>
          <w:rFonts w:ascii="Times New Roman" w:hAnsi="Times New Roman" w:cs="Times New Roman"/>
          <w:b/>
          <w:bCs/>
          <w:sz w:val="26"/>
          <w:szCs w:val="26"/>
        </w:rPr>
        <w:t xml:space="preserve"> and Advertisement Pamphlet</w:t>
      </w:r>
    </w:p>
    <w:p w14:paraId="632017BF" w14:textId="77777777" w:rsidR="00763E4C" w:rsidRDefault="0046359C" w:rsidP="00763E4C">
      <w:pPr>
        <w:pStyle w:val="ListParagraph"/>
        <w:widowControl w:val="0"/>
        <w:numPr>
          <w:ilvl w:val="0"/>
          <w:numId w:val="18"/>
        </w:numPr>
        <w:tabs>
          <w:tab w:val="left" w:pos="940"/>
          <w:tab w:val="left" w:pos="1440"/>
        </w:tabs>
        <w:autoSpaceDE w:val="0"/>
        <w:autoSpaceDN w:val="0"/>
        <w:adjustRightInd w:val="0"/>
        <w:rPr>
          <w:rFonts w:ascii="Times New Roman" w:hAnsi="Times New Roman" w:cs="Times New Roman"/>
          <w:sz w:val="26"/>
          <w:szCs w:val="26"/>
        </w:rPr>
      </w:pPr>
      <w:r w:rsidRPr="00763E4C">
        <w:rPr>
          <w:rFonts w:ascii="Times New Roman" w:hAnsi="Times New Roman" w:cs="Times New Roman"/>
          <w:sz w:val="26"/>
          <w:szCs w:val="26"/>
        </w:rPr>
        <w:t xml:space="preserve">Must include an instruction manual/directions and answer key for all questions. </w:t>
      </w:r>
    </w:p>
    <w:p w14:paraId="50716FDB" w14:textId="77777777" w:rsidR="00763E4C" w:rsidRDefault="0046359C" w:rsidP="00763E4C">
      <w:pPr>
        <w:pStyle w:val="ListParagraph"/>
        <w:widowControl w:val="0"/>
        <w:numPr>
          <w:ilvl w:val="0"/>
          <w:numId w:val="18"/>
        </w:numPr>
        <w:tabs>
          <w:tab w:val="left" w:pos="940"/>
          <w:tab w:val="left" w:pos="1440"/>
        </w:tabs>
        <w:autoSpaceDE w:val="0"/>
        <w:autoSpaceDN w:val="0"/>
        <w:adjustRightInd w:val="0"/>
        <w:rPr>
          <w:rFonts w:ascii="Times New Roman" w:hAnsi="Times New Roman" w:cs="Times New Roman"/>
          <w:sz w:val="26"/>
          <w:szCs w:val="26"/>
        </w:rPr>
      </w:pPr>
      <w:r w:rsidRPr="00763E4C">
        <w:rPr>
          <w:rFonts w:ascii="Times New Roman" w:hAnsi="Times New Roman" w:cs="Times New Roman"/>
          <w:sz w:val="26"/>
          <w:szCs w:val="26"/>
        </w:rPr>
        <w:t>Must include a pamphlet advertising your product. Each student must contribute at least one paragraph to the written portion of the project. In this pamphlet will include all English content.</w:t>
      </w:r>
    </w:p>
    <w:p w14:paraId="63150528" w14:textId="77777777" w:rsidR="00763E4C" w:rsidRDefault="0046359C" w:rsidP="00763E4C">
      <w:pPr>
        <w:pStyle w:val="ListParagraph"/>
        <w:widowControl w:val="0"/>
        <w:numPr>
          <w:ilvl w:val="0"/>
          <w:numId w:val="18"/>
        </w:numPr>
        <w:tabs>
          <w:tab w:val="left" w:pos="940"/>
          <w:tab w:val="left" w:pos="1440"/>
        </w:tabs>
        <w:autoSpaceDE w:val="0"/>
        <w:autoSpaceDN w:val="0"/>
        <w:adjustRightInd w:val="0"/>
        <w:rPr>
          <w:rFonts w:ascii="Times New Roman" w:hAnsi="Times New Roman" w:cs="Times New Roman"/>
          <w:sz w:val="26"/>
          <w:szCs w:val="26"/>
        </w:rPr>
      </w:pPr>
      <w:r w:rsidRPr="00763E4C">
        <w:rPr>
          <w:rFonts w:ascii="Times New Roman" w:hAnsi="Times New Roman" w:cs="Times New Roman"/>
          <w:sz w:val="26"/>
          <w:szCs w:val="26"/>
        </w:rPr>
        <w:t>Must contain the science content and socials content.</w:t>
      </w:r>
    </w:p>
    <w:p w14:paraId="6236946D" w14:textId="77777777" w:rsidR="00763E4C" w:rsidRDefault="0046359C" w:rsidP="00763E4C">
      <w:pPr>
        <w:pStyle w:val="ListParagraph"/>
        <w:widowControl w:val="0"/>
        <w:numPr>
          <w:ilvl w:val="0"/>
          <w:numId w:val="18"/>
        </w:numPr>
        <w:tabs>
          <w:tab w:val="left" w:pos="940"/>
          <w:tab w:val="left" w:pos="1440"/>
        </w:tabs>
        <w:autoSpaceDE w:val="0"/>
        <w:autoSpaceDN w:val="0"/>
        <w:adjustRightInd w:val="0"/>
        <w:rPr>
          <w:rFonts w:ascii="Times New Roman" w:hAnsi="Times New Roman" w:cs="Times New Roman"/>
          <w:sz w:val="26"/>
          <w:szCs w:val="26"/>
        </w:rPr>
      </w:pPr>
      <w:r w:rsidRPr="00763E4C">
        <w:rPr>
          <w:rFonts w:ascii="Times New Roman" w:hAnsi="Times New Roman" w:cs="Times New Roman"/>
          <w:sz w:val="26"/>
          <w:szCs w:val="26"/>
        </w:rPr>
        <w:t>Each student will be assessed on paragraph structure, vocabulary and identified grammar.</w:t>
      </w:r>
    </w:p>
    <w:p w14:paraId="7542D783" w14:textId="62E91467" w:rsidR="0046359C" w:rsidRPr="00763E4C" w:rsidRDefault="0046359C" w:rsidP="00763E4C">
      <w:pPr>
        <w:pStyle w:val="ListParagraph"/>
        <w:widowControl w:val="0"/>
        <w:numPr>
          <w:ilvl w:val="0"/>
          <w:numId w:val="18"/>
        </w:numPr>
        <w:tabs>
          <w:tab w:val="left" w:pos="940"/>
          <w:tab w:val="left" w:pos="1440"/>
        </w:tabs>
        <w:autoSpaceDE w:val="0"/>
        <w:autoSpaceDN w:val="0"/>
        <w:adjustRightInd w:val="0"/>
        <w:rPr>
          <w:rFonts w:ascii="Times New Roman" w:hAnsi="Times New Roman" w:cs="Times New Roman"/>
          <w:sz w:val="26"/>
          <w:szCs w:val="26"/>
        </w:rPr>
      </w:pPr>
      <w:r w:rsidRPr="00763E4C">
        <w:rPr>
          <w:rFonts w:ascii="Times New Roman" w:hAnsi="Times New Roman" w:cs="Times New Roman"/>
          <w:sz w:val="26"/>
          <w:szCs w:val="26"/>
        </w:rPr>
        <w:t>A complete works cited must be included. Each student will also be responsible for turning in their research notes, source evaluation forms and a 5 themes connection sheet.</w:t>
      </w:r>
    </w:p>
    <w:p w14:paraId="2052AE09" w14:textId="77777777" w:rsidR="0046359C" w:rsidRDefault="0046359C" w:rsidP="0046359C">
      <w:pPr>
        <w:widowControl w:val="0"/>
        <w:autoSpaceDE w:val="0"/>
        <w:autoSpaceDN w:val="0"/>
        <w:adjustRightInd w:val="0"/>
        <w:rPr>
          <w:rFonts w:ascii="Times" w:hAnsi="Times" w:cs="Times"/>
          <w:sz w:val="32"/>
          <w:szCs w:val="32"/>
        </w:rPr>
      </w:pPr>
    </w:p>
    <w:p w14:paraId="1EEB430C" w14:textId="77777777" w:rsidR="0046359C" w:rsidRDefault="0046359C" w:rsidP="0046359C">
      <w:pPr>
        <w:widowControl w:val="0"/>
        <w:autoSpaceDE w:val="0"/>
        <w:autoSpaceDN w:val="0"/>
        <w:adjustRightInd w:val="0"/>
        <w:rPr>
          <w:rFonts w:ascii="Times" w:hAnsi="Times" w:cs="Times"/>
          <w:sz w:val="32"/>
          <w:szCs w:val="32"/>
        </w:rPr>
      </w:pPr>
      <w:r>
        <w:rPr>
          <w:rFonts w:ascii="Times New Roman" w:hAnsi="Times New Roman" w:cs="Times New Roman"/>
          <w:b/>
          <w:bCs/>
          <w:sz w:val="26"/>
          <w:szCs w:val="26"/>
        </w:rPr>
        <w:t>9. Own Option that must be approved by your TEACHERS.</w:t>
      </w:r>
    </w:p>
    <w:p w14:paraId="4277EA8B" w14:textId="77777777" w:rsidR="0046359C" w:rsidRDefault="0046359C" w:rsidP="0046359C">
      <w:pPr>
        <w:widowControl w:val="0"/>
        <w:numPr>
          <w:ilvl w:val="0"/>
          <w:numId w:val="11"/>
        </w:numPr>
        <w:tabs>
          <w:tab w:val="left" w:pos="220"/>
          <w:tab w:val="left" w:pos="720"/>
        </w:tabs>
        <w:autoSpaceDE w:val="0"/>
        <w:autoSpaceDN w:val="0"/>
        <w:adjustRightInd w:val="0"/>
        <w:ind w:hanging="720"/>
        <w:rPr>
          <w:rFonts w:ascii="Times New Roman" w:hAnsi="Times New Roman" w:cs="Times New Roman"/>
          <w:sz w:val="26"/>
          <w:szCs w:val="26"/>
        </w:rPr>
      </w:pPr>
      <w:r>
        <w:rPr>
          <w:rFonts w:ascii="Times New Roman" w:hAnsi="Times New Roman" w:cs="Times New Roman"/>
          <w:sz w:val="26"/>
          <w:szCs w:val="26"/>
        </w:rPr>
        <w:t>Socials, Science AND English teacher must approve idea.</w:t>
      </w:r>
    </w:p>
    <w:p w14:paraId="0D6D9F68" w14:textId="77777777" w:rsidR="0046359C" w:rsidRDefault="0046359C" w:rsidP="0046359C">
      <w:pPr>
        <w:widowControl w:val="0"/>
        <w:numPr>
          <w:ilvl w:val="0"/>
          <w:numId w:val="11"/>
        </w:numPr>
        <w:tabs>
          <w:tab w:val="left" w:pos="220"/>
          <w:tab w:val="left" w:pos="720"/>
        </w:tabs>
        <w:autoSpaceDE w:val="0"/>
        <w:autoSpaceDN w:val="0"/>
        <w:adjustRightInd w:val="0"/>
        <w:ind w:hanging="720"/>
        <w:rPr>
          <w:rFonts w:ascii="Times New Roman" w:hAnsi="Times New Roman" w:cs="Times New Roman"/>
          <w:sz w:val="26"/>
          <w:szCs w:val="26"/>
        </w:rPr>
      </w:pPr>
      <w:r>
        <w:rPr>
          <w:rFonts w:ascii="Times New Roman" w:hAnsi="Times New Roman" w:cs="Times New Roman"/>
          <w:sz w:val="26"/>
          <w:szCs w:val="26"/>
        </w:rPr>
        <w:t>Must contain the science content and socials content.</w:t>
      </w:r>
    </w:p>
    <w:p w14:paraId="41890224" w14:textId="540B5FB4" w:rsidR="0046359C" w:rsidRDefault="0046359C" w:rsidP="0046359C">
      <w:pPr>
        <w:widowControl w:val="0"/>
        <w:numPr>
          <w:ilvl w:val="0"/>
          <w:numId w:val="11"/>
        </w:numPr>
        <w:tabs>
          <w:tab w:val="left" w:pos="220"/>
          <w:tab w:val="left" w:pos="720"/>
        </w:tabs>
        <w:autoSpaceDE w:val="0"/>
        <w:autoSpaceDN w:val="0"/>
        <w:adjustRightInd w:val="0"/>
        <w:ind w:hanging="720"/>
        <w:rPr>
          <w:rFonts w:ascii="Times New Roman" w:hAnsi="Times New Roman" w:cs="Times New Roman"/>
          <w:sz w:val="26"/>
          <w:szCs w:val="26"/>
        </w:rPr>
      </w:pPr>
      <w:r>
        <w:rPr>
          <w:rFonts w:ascii="Times New Roman" w:hAnsi="Times New Roman" w:cs="Times New Roman"/>
          <w:sz w:val="26"/>
          <w:szCs w:val="26"/>
        </w:rPr>
        <w:t>Each student will be assessed on</w:t>
      </w:r>
      <w:r w:rsidR="00763E4C">
        <w:rPr>
          <w:rFonts w:ascii="Times New Roman" w:hAnsi="Times New Roman" w:cs="Times New Roman"/>
          <w:sz w:val="26"/>
          <w:szCs w:val="26"/>
        </w:rPr>
        <w:t xml:space="preserve"> paragraph structure, vocab.</w:t>
      </w:r>
      <w:r>
        <w:rPr>
          <w:rFonts w:ascii="Times New Roman" w:hAnsi="Times New Roman" w:cs="Times New Roman"/>
          <w:sz w:val="26"/>
          <w:szCs w:val="26"/>
        </w:rPr>
        <w:t xml:space="preserve"> and identified grammar.</w:t>
      </w:r>
    </w:p>
    <w:p w14:paraId="4E89819A" w14:textId="689C3444" w:rsidR="0046359C" w:rsidRPr="00763E4C" w:rsidRDefault="00763E4C" w:rsidP="00763E4C">
      <w:pPr>
        <w:widowControl w:val="0"/>
        <w:numPr>
          <w:ilvl w:val="0"/>
          <w:numId w:val="11"/>
        </w:numPr>
        <w:tabs>
          <w:tab w:val="left" w:pos="220"/>
          <w:tab w:val="left" w:pos="720"/>
        </w:tabs>
        <w:autoSpaceDE w:val="0"/>
        <w:autoSpaceDN w:val="0"/>
        <w:adjustRightInd w:val="0"/>
        <w:ind w:hanging="720"/>
        <w:rPr>
          <w:rFonts w:ascii="Times New Roman" w:hAnsi="Times New Roman" w:cs="Times New Roman"/>
          <w:sz w:val="26"/>
          <w:szCs w:val="26"/>
        </w:rPr>
      </w:pPr>
      <w:r>
        <w:rPr>
          <w:rFonts w:ascii="Times New Roman" w:hAnsi="Times New Roman" w:cs="Times New Roman"/>
          <w:sz w:val="26"/>
          <w:szCs w:val="26"/>
        </w:rPr>
        <w:t>C</w:t>
      </w:r>
      <w:r w:rsidR="0046359C">
        <w:rPr>
          <w:rFonts w:ascii="Times New Roman" w:hAnsi="Times New Roman" w:cs="Times New Roman"/>
          <w:sz w:val="26"/>
          <w:szCs w:val="26"/>
        </w:rPr>
        <w:t xml:space="preserve">omplete works cited must be included. </w:t>
      </w:r>
      <w:proofErr w:type="gramStart"/>
      <w:r w:rsidR="0046359C">
        <w:rPr>
          <w:rFonts w:ascii="Times New Roman" w:hAnsi="Times New Roman" w:cs="Times New Roman"/>
          <w:sz w:val="26"/>
          <w:szCs w:val="26"/>
        </w:rPr>
        <w:t>Each stude</w:t>
      </w:r>
      <w:r>
        <w:rPr>
          <w:rFonts w:ascii="Times New Roman" w:hAnsi="Times New Roman" w:cs="Times New Roman"/>
          <w:sz w:val="26"/>
          <w:szCs w:val="26"/>
        </w:rPr>
        <w:t xml:space="preserve">nt will also be responsible for </w:t>
      </w:r>
      <w:r w:rsidR="0046359C">
        <w:rPr>
          <w:rFonts w:ascii="Times New Roman" w:hAnsi="Times New Roman" w:cs="Times New Roman"/>
          <w:sz w:val="26"/>
          <w:szCs w:val="26"/>
        </w:rPr>
        <w:t>turning in their</w:t>
      </w:r>
      <w:proofErr w:type="gramEnd"/>
      <w:r w:rsidR="0046359C">
        <w:rPr>
          <w:rFonts w:ascii="Times New Roman" w:hAnsi="Times New Roman" w:cs="Times New Roman"/>
          <w:sz w:val="26"/>
          <w:szCs w:val="26"/>
        </w:rPr>
        <w:t xml:space="preserve"> research notes, source evaluation forms </w:t>
      </w:r>
      <w:r>
        <w:rPr>
          <w:rFonts w:ascii="Times New Roman" w:hAnsi="Times New Roman" w:cs="Times New Roman"/>
          <w:sz w:val="26"/>
          <w:szCs w:val="26"/>
        </w:rPr>
        <w:t xml:space="preserve">&amp; </w:t>
      </w:r>
      <w:r w:rsidR="0046359C">
        <w:rPr>
          <w:rFonts w:ascii="Times New Roman" w:hAnsi="Times New Roman" w:cs="Times New Roman"/>
          <w:sz w:val="26"/>
          <w:szCs w:val="26"/>
        </w:rPr>
        <w:t>5 themes connection sheet.</w:t>
      </w:r>
    </w:p>
    <w:p w14:paraId="0C3DDFB1" w14:textId="77777777" w:rsidR="0046359C" w:rsidRDefault="0046359C" w:rsidP="00073977">
      <w:pPr>
        <w:widowControl w:val="0"/>
        <w:autoSpaceDE w:val="0"/>
        <w:autoSpaceDN w:val="0"/>
        <w:adjustRightInd w:val="0"/>
        <w:jc w:val="center"/>
        <w:rPr>
          <w:rFonts w:ascii="Times New Roman" w:hAnsi="Times New Roman" w:cs="Times New Roman"/>
          <w:b/>
          <w:bCs/>
          <w:sz w:val="20"/>
          <w:szCs w:val="20"/>
        </w:rPr>
      </w:pPr>
    </w:p>
    <w:p w14:paraId="3D156A7F" w14:textId="77777777" w:rsidR="0046359C" w:rsidRDefault="0046359C" w:rsidP="00073977">
      <w:pPr>
        <w:widowControl w:val="0"/>
        <w:autoSpaceDE w:val="0"/>
        <w:autoSpaceDN w:val="0"/>
        <w:adjustRightInd w:val="0"/>
        <w:jc w:val="center"/>
        <w:rPr>
          <w:rFonts w:ascii="Times New Roman" w:hAnsi="Times New Roman" w:cs="Times New Roman"/>
          <w:b/>
          <w:bCs/>
          <w:sz w:val="20"/>
          <w:szCs w:val="20"/>
        </w:rPr>
      </w:pPr>
    </w:p>
    <w:p w14:paraId="08BCE9A6" w14:textId="77777777" w:rsidR="00073977" w:rsidRPr="00073977" w:rsidRDefault="00073977" w:rsidP="00073977">
      <w:pPr>
        <w:widowControl w:val="0"/>
        <w:autoSpaceDE w:val="0"/>
        <w:autoSpaceDN w:val="0"/>
        <w:adjustRightInd w:val="0"/>
        <w:jc w:val="center"/>
        <w:rPr>
          <w:rFonts w:ascii="Times" w:hAnsi="Times" w:cs="Times"/>
          <w:sz w:val="20"/>
          <w:szCs w:val="20"/>
        </w:rPr>
      </w:pPr>
      <w:r w:rsidRPr="00073977">
        <w:rPr>
          <w:rFonts w:ascii="Times New Roman" w:hAnsi="Times New Roman" w:cs="Times New Roman"/>
          <w:b/>
          <w:bCs/>
          <w:sz w:val="20"/>
          <w:szCs w:val="20"/>
        </w:rPr>
        <w:t>TIMELINE OF PROGRESS</w:t>
      </w:r>
    </w:p>
    <w:tbl>
      <w:tblPr>
        <w:tblW w:w="9810" w:type="dxa"/>
        <w:tblInd w:w="-612" w:type="dxa"/>
        <w:tblBorders>
          <w:top w:val="nil"/>
          <w:left w:val="nil"/>
          <w:right w:val="nil"/>
        </w:tblBorders>
        <w:tblLayout w:type="fixed"/>
        <w:tblLook w:val="0000" w:firstRow="0" w:lastRow="0" w:firstColumn="0" w:lastColumn="0" w:noHBand="0" w:noVBand="0"/>
      </w:tblPr>
      <w:tblGrid>
        <w:gridCol w:w="1350"/>
        <w:gridCol w:w="1800"/>
        <w:gridCol w:w="2070"/>
        <w:gridCol w:w="2790"/>
        <w:gridCol w:w="1800"/>
      </w:tblGrid>
      <w:tr w:rsidR="00073977" w:rsidRPr="00073977" w14:paraId="64C0CECA" w14:textId="77777777" w:rsidTr="00073977">
        <w:tc>
          <w:tcPr>
            <w:tcW w:w="135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525C3B7A" w14:textId="77777777" w:rsidR="00073977" w:rsidRPr="00073977" w:rsidRDefault="00073977">
            <w:pPr>
              <w:widowControl w:val="0"/>
              <w:autoSpaceDE w:val="0"/>
              <w:autoSpaceDN w:val="0"/>
              <w:adjustRightInd w:val="0"/>
              <w:jc w:val="center"/>
              <w:rPr>
                <w:rFonts w:ascii="Times" w:hAnsi="Times" w:cs="Times"/>
              </w:rPr>
            </w:pPr>
            <w:r w:rsidRPr="00073977">
              <w:rPr>
                <w:rFonts w:ascii="Times New Roman" w:hAnsi="Times New Roman" w:cs="Times New Roman"/>
                <w:b/>
                <w:bCs/>
                <w:i/>
                <w:iCs/>
              </w:rPr>
              <w:t>WEEK: Dec. 3 - Dec. 7</w:t>
            </w:r>
          </w:p>
        </w:tc>
        <w:tc>
          <w:tcPr>
            <w:tcW w:w="180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37629DAC" w14:textId="77777777" w:rsidR="00073977" w:rsidRPr="00073977" w:rsidRDefault="00073977">
            <w:pPr>
              <w:widowControl w:val="0"/>
              <w:autoSpaceDE w:val="0"/>
              <w:autoSpaceDN w:val="0"/>
              <w:adjustRightInd w:val="0"/>
              <w:jc w:val="center"/>
              <w:rPr>
                <w:rFonts w:ascii="Times" w:hAnsi="Times" w:cs="Times"/>
              </w:rPr>
            </w:pPr>
            <w:r w:rsidRPr="00073977">
              <w:rPr>
                <w:rFonts w:ascii="Times New Roman" w:hAnsi="Times New Roman" w:cs="Times New Roman"/>
                <w:b/>
                <w:bCs/>
                <w:i/>
                <w:iCs/>
              </w:rPr>
              <w:t>Day 1</w:t>
            </w:r>
          </w:p>
        </w:tc>
        <w:tc>
          <w:tcPr>
            <w:tcW w:w="207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5D47ADF8" w14:textId="77777777" w:rsidR="00073977" w:rsidRPr="00073977" w:rsidRDefault="00073977">
            <w:pPr>
              <w:widowControl w:val="0"/>
              <w:autoSpaceDE w:val="0"/>
              <w:autoSpaceDN w:val="0"/>
              <w:adjustRightInd w:val="0"/>
              <w:jc w:val="center"/>
              <w:rPr>
                <w:rFonts w:ascii="Times" w:hAnsi="Times" w:cs="Times"/>
              </w:rPr>
            </w:pPr>
            <w:r w:rsidRPr="00073977">
              <w:rPr>
                <w:rFonts w:ascii="Times New Roman" w:hAnsi="Times New Roman" w:cs="Times New Roman"/>
                <w:b/>
                <w:bCs/>
                <w:i/>
                <w:iCs/>
              </w:rPr>
              <w:t>Day 2</w:t>
            </w:r>
          </w:p>
        </w:tc>
        <w:tc>
          <w:tcPr>
            <w:tcW w:w="279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21E9DECF" w14:textId="39B31C80" w:rsidR="00073977" w:rsidRPr="00073977" w:rsidRDefault="00073977">
            <w:pPr>
              <w:widowControl w:val="0"/>
              <w:autoSpaceDE w:val="0"/>
              <w:autoSpaceDN w:val="0"/>
              <w:adjustRightInd w:val="0"/>
              <w:jc w:val="center"/>
              <w:rPr>
                <w:rFonts w:ascii="Times" w:hAnsi="Times" w:cs="Times"/>
              </w:rPr>
            </w:pPr>
            <w:r w:rsidRPr="00073977">
              <w:rPr>
                <w:rFonts w:ascii="Times New Roman" w:hAnsi="Times New Roman" w:cs="Times New Roman"/>
                <w:b/>
                <w:bCs/>
                <w:i/>
                <w:iCs/>
              </w:rPr>
              <w:t>Day 3</w:t>
            </w:r>
            <w:r w:rsidR="00A27FE5">
              <w:rPr>
                <w:rFonts w:ascii="Times New Roman" w:hAnsi="Times New Roman" w:cs="Times New Roman"/>
                <w:b/>
                <w:bCs/>
                <w:i/>
                <w:iCs/>
              </w:rPr>
              <w:t>: Thursday</w:t>
            </w:r>
          </w:p>
        </w:tc>
        <w:tc>
          <w:tcPr>
            <w:tcW w:w="180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24156B44" w14:textId="77777777" w:rsidR="00073977" w:rsidRPr="00073977" w:rsidRDefault="00073977">
            <w:pPr>
              <w:widowControl w:val="0"/>
              <w:autoSpaceDE w:val="0"/>
              <w:autoSpaceDN w:val="0"/>
              <w:adjustRightInd w:val="0"/>
              <w:jc w:val="center"/>
              <w:rPr>
                <w:rFonts w:ascii="Times" w:hAnsi="Times" w:cs="Times"/>
              </w:rPr>
            </w:pPr>
            <w:r w:rsidRPr="00073977">
              <w:rPr>
                <w:rFonts w:ascii="Times New Roman" w:hAnsi="Times New Roman" w:cs="Times New Roman"/>
                <w:b/>
                <w:bCs/>
                <w:i/>
                <w:iCs/>
              </w:rPr>
              <w:t>Day 4</w:t>
            </w:r>
          </w:p>
        </w:tc>
      </w:tr>
      <w:tr w:rsidR="00073977" w:rsidRPr="00073977" w14:paraId="1AF16E91" w14:textId="77777777" w:rsidTr="00073977">
        <w:tblPrEx>
          <w:tblBorders>
            <w:top w:val="none" w:sz="0" w:space="0" w:color="auto"/>
          </w:tblBorders>
        </w:tblPrEx>
        <w:tc>
          <w:tcPr>
            <w:tcW w:w="135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53CA1956" w14:textId="77777777" w:rsidR="00073977" w:rsidRPr="00073977" w:rsidRDefault="00073977">
            <w:pPr>
              <w:widowControl w:val="0"/>
              <w:autoSpaceDE w:val="0"/>
              <w:autoSpaceDN w:val="0"/>
              <w:adjustRightInd w:val="0"/>
              <w:rPr>
                <w:rFonts w:ascii="Times" w:hAnsi="Times" w:cs="Times"/>
              </w:rPr>
            </w:pPr>
            <w:r w:rsidRPr="00073977">
              <w:rPr>
                <w:rFonts w:ascii="Times New Roman" w:hAnsi="Times New Roman" w:cs="Times New Roman"/>
                <w:b/>
                <w:bCs/>
              </w:rPr>
              <w:t>Daily Agenda</w:t>
            </w:r>
          </w:p>
        </w:tc>
        <w:tc>
          <w:tcPr>
            <w:tcW w:w="180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0B3ADF0C" w14:textId="77777777" w:rsidR="00073977" w:rsidRPr="00073977" w:rsidRDefault="00073977" w:rsidP="00073977">
            <w:pPr>
              <w:widowControl w:val="0"/>
              <w:autoSpaceDE w:val="0"/>
              <w:autoSpaceDN w:val="0"/>
              <w:adjustRightInd w:val="0"/>
              <w:rPr>
                <w:rFonts w:ascii="Times" w:hAnsi="Times" w:cs="Times"/>
              </w:rPr>
            </w:pPr>
            <w:r w:rsidRPr="00073977">
              <w:rPr>
                <w:rFonts w:ascii="Times New Roman" w:hAnsi="Times New Roman" w:cs="Times New Roman"/>
              </w:rPr>
              <w:t>-</w:t>
            </w:r>
            <w:proofErr w:type="spellStart"/>
            <w:r w:rsidRPr="00073977">
              <w:rPr>
                <w:rFonts w:ascii="Times New Roman" w:hAnsi="Times New Roman" w:cs="Times New Roman"/>
              </w:rPr>
              <w:t>Huasteca</w:t>
            </w:r>
            <w:proofErr w:type="spellEnd"/>
            <w:r w:rsidRPr="00073977">
              <w:rPr>
                <w:rFonts w:ascii="Times New Roman" w:hAnsi="Times New Roman" w:cs="Times New Roman"/>
              </w:rPr>
              <w:t xml:space="preserve"> Project begins: Intro to Project </w:t>
            </w:r>
          </w:p>
        </w:tc>
        <w:tc>
          <w:tcPr>
            <w:tcW w:w="207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6C8B8AED" w14:textId="77777777" w:rsidR="00073977" w:rsidRPr="00073977" w:rsidRDefault="00073977">
            <w:pPr>
              <w:widowControl w:val="0"/>
              <w:autoSpaceDE w:val="0"/>
              <w:autoSpaceDN w:val="0"/>
              <w:adjustRightInd w:val="0"/>
              <w:rPr>
                <w:rFonts w:ascii="Times" w:hAnsi="Times" w:cs="Times"/>
              </w:rPr>
            </w:pPr>
            <w:r w:rsidRPr="00073977">
              <w:rPr>
                <w:rFonts w:ascii="Times New Roman" w:hAnsi="Times New Roman" w:cs="Times New Roman"/>
              </w:rPr>
              <w:t>-Brainstorm</w:t>
            </w:r>
          </w:p>
          <w:p w14:paraId="405D8F72" w14:textId="77777777" w:rsidR="00073977" w:rsidRPr="00073977" w:rsidRDefault="00073977">
            <w:pPr>
              <w:widowControl w:val="0"/>
              <w:autoSpaceDE w:val="0"/>
              <w:autoSpaceDN w:val="0"/>
              <w:adjustRightInd w:val="0"/>
              <w:rPr>
                <w:rFonts w:ascii="Times New Roman" w:hAnsi="Times New Roman" w:cs="Times New Roman"/>
              </w:rPr>
            </w:pPr>
            <w:r w:rsidRPr="00073977">
              <w:rPr>
                <w:rFonts w:ascii="Times New Roman" w:hAnsi="Times New Roman" w:cs="Times New Roman"/>
              </w:rPr>
              <w:t>-Choose your idea</w:t>
            </w:r>
          </w:p>
          <w:p w14:paraId="6054F13D" w14:textId="77777777" w:rsidR="00073977" w:rsidRPr="00073977" w:rsidRDefault="00073977">
            <w:pPr>
              <w:widowControl w:val="0"/>
              <w:autoSpaceDE w:val="0"/>
              <w:autoSpaceDN w:val="0"/>
              <w:adjustRightInd w:val="0"/>
              <w:rPr>
                <w:rFonts w:ascii="Times" w:hAnsi="Times" w:cs="Times"/>
              </w:rPr>
            </w:pPr>
            <w:r w:rsidRPr="00073977">
              <w:rPr>
                <w:rFonts w:ascii="Times New Roman" w:hAnsi="Times New Roman" w:cs="Times New Roman"/>
              </w:rPr>
              <w:t>- Unit Test</w:t>
            </w:r>
          </w:p>
        </w:tc>
        <w:tc>
          <w:tcPr>
            <w:tcW w:w="279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35B78F6C" w14:textId="77777777" w:rsidR="00073977" w:rsidRPr="00073977" w:rsidRDefault="00073977">
            <w:pPr>
              <w:widowControl w:val="0"/>
              <w:autoSpaceDE w:val="0"/>
              <w:autoSpaceDN w:val="0"/>
              <w:adjustRightInd w:val="0"/>
              <w:rPr>
                <w:rFonts w:ascii="Times" w:hAnsi="Times" w:cs="Times"/>
              </w:rPr>
            </w:pPr>
            <w:r w:rsidRPr="00073977">
              <w:rPr>
                <w:rFonts w:ascii="Times New Roman" w:hAnsi="Times New Roman" w:cs="Times New Roman"/>
              </w:rPr>
              <w:t>-Go through packet and clarify instructions for the project</w:t>
            </w:r>
          </w:p>
          <w:p w14:paraId="5E05E90A" w14:textId="77777777" w:rsidR="00073977" w:rsidRPr="00073977" w:rsidRDefault="00073977">
            <w:pPr>
              <w:widowControl w:val="0"/>
              <w:autoSpaceDE w:val="0"/>
              <w:autoSpaceDN w:val="0"/>
              <w:adjustRightInd w:val="0"/>
              <w:rPr>
                <w:rFonts w:ascii="Times" w:hAnsi="Times" w:cs="Times"/>
              </w:rPr>
            </w:pPr>
            <w:r w:rsidRPr="00073977">
              <w:rPr>
                <w:rFonts w:ascii="Times New Roman" w:hAnsi="Times New Roman" w:cs="Times New Roman"/>
                <w:b/>
                <w:bCs/>
              </w:rPr>
              <w:t xml:space="preserve">-Field Trip to </w:t>
            </w:r>
            <w:proofErr w:type="spellStart"/>
            <w:r w:rsidRPr="00073977">
              <w:rPr>
                <w:rFonts w:ascii="Times New Roman" w:hAnsi="Times New Roman" w:cs="Times New Roman"/>
                <w:b/>
                <w:bCs/>
              </w:rPr>
              <w:t>Huasteca</w:t>
            </w:r>
            <w:proofErr w:type="spellEnd"/>
            <w:r w:rsidRPr="00073977">
              <w:rPr>
                <w:rFonts w:ascii="Times New Roman" w:hAnsi="Times New Roman" w:cs="Times New Roman"/>
                <w:b/>
                <w:bCs/>
              </w:rPr>
              <w:t xml:space="preserve"> Canyon (BRING YOUR CAMERAS!)</w:t>
            </w:r>
          </w:p>
        </w:tc>
        <w:tc>
          <w:tcPr>
            <w:tcW w:w="180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23CA176D" w14:textId="77777777" w:rsidR="00073977" w:rsidRPr="00073977" w:rsidRDefault="00073977">
            <w:pPr>
              <w:widowControl w:val="0"/>
              <w:autoSpaceDE w:val="0"/>
              <w:autoSpaceDN w:val="0"/>
              <w:adjustRightInd w:val="0"/>
              <w:rPr>
                <w:rFonts w:ascii="Times" w:hAnsi="Times" w:cs="Times"/>
              </w:rPr>
            </w:pPr>
            <w:r w:rsidRPr="00073977">
              <w:rPr>
                <w:rFonts w:ascii="Times New Roman" w:hAnsi="Times New Roman" w:cs="Times New Roman"/>
              </w:rPr>
              <w:t xml:space="preserve">-Interviews with </w:t>
            </w:r>
            <w:proofErr w:type="spellStart"/>
            <w:r w:rsidRPr="00073977">
              <w:rPr>
                <w:rFonts w:ascii="Times New Roman" w:hAnsi="Times New Roman" w:cs="Times New Roman"/>
              </w:rPr>
              <w:t>Huasteca</w:t>
            </w:r>
            <w:proofErr w:type="spellEnd"/>
            <w:r w:rsidRPr="00073977">
              <w:rPr>
                <w:rFonts w:ascii="Times New Roman" w:hAnsi="Times New Roman" w:cs="Times New Roman"/>
              </w:rPr>
              <w:t xml:space="preserve"> expert (primary source)</w:t>
            </w:r>
          </w:p>
        </w:tc>
      </w:tr>
      <w:tr w:rsidR="00073977" w:rsidRPr="00073977" w14:paraId="5FED53B9" w14:textId="77777777" w:rsidTr="00073977">
        <w:tblPrEx>
          <w:tblBorders>
            <w:top w:val="none" w:sz="0" w:space="0" w:color="auto"/>
          </w:tblBorders>
        </w:tblPrEx>
        <w:tc>
          <w:tcPr>
            <w:tcW w:w="135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3B2B6C78" w14:textId="77777777" w:rsidR="00073977" w:rsidRPr="00073977" w:rsidRDefault="00073977">
            <w:pPr>
              <w:widowControl w:val="0"/>
              <w:autoSpaceDE w:val="0"/>
              <w:autoSpaceDN w:val="0"/>
              <w:adjustRightInd w:val="0"/>
              <w:rPr>
                <w:rFonts w:ascii="Times" w:hAnsi="Times" w:cs="Times"/>
              </w:rPr>
            </w:pPr>
            <w:r w:rsidRPr="00073977">
              <w:rPr>
                <w:rFonts w:ascii="Times New Roman" w:hAnsi="Times New Roman" w:cs="Times New Roman"/>
                <w:b/>
                <w:bCs/>
              </w:rPr>
              <w:t>Daily Goal</w:t>
            </w:r>
          </w:p>
        </w:tc>
        <w:tc>
          <w:tcPr>
            <w:tcW w:w="180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0BED0F7D" w14:textId="77777777" w:rsidR="00073977" w:rsidRPr="00073977" w:rsidRDefault="00073977">
            <w:pPr>
              <w:widowControl w:val="0"/>
              <w:autoSpaceDE w:val="0"/>
              <w:autoSpaceDN w:val="0"/>
              <w:adjustRightInd w:val="0"/>
              <w:rPr>
                <w:rFonts w:ascii="Times" w:hAnsi="Times" w:cs="Times"/>
              </w:rPr>
            </w:pPr>
          </w:p>
        </w:tc>
        <w:tc>
          <w:tcPr>
            <w:tcW w:w="207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2077E45C" w14:textId="77777777" w:rsidR="00073977" w:rsidRPr="00073977" w:rsidRDefault="00073977">
            <w:pPr>
              <w:widowControl w:val="0"/>
              <w:autoSpaceDE w:val="0"/>
              <w:autoSpaceDN w:val="0"/>
              <w:adjustRightInd w:val="0"/>
              <w:rPr>
                <w:rFonts w:ascii="Times" w:hAnsi="Times" w:cs="Times"/>
              </w:rPr>
            </w:pPr>
            <w:r w:rsidRPr="00073977">
              <w:rPr>
                <w:rFonts w:ascii="Times New Roman" w:hAnsi="Times New Roman" w:cs="Times New Roman"/>
                <w:b/>
                <w:bCs/>
              </w:rPr>
              <w:t>-Idea for project must be final!</w:t>
            </w:r>
          </w:p>
        </w:tc>
        <w:tc>
          <w:tcPr>
            <w:tcW w:w="279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32806EDF" w14:textId="77777777" w:rsidR="00073977" w:rsidRPr="00073977" w:rsidRDefault="00073977">
            <w:pPr>
              <w:widowControl w:val="0"/>
              <w:autoSpaceDE w:val="0"/>
              <w:autoSpaceDN w:val="0"/>
              <w:adjustRightInd w:val="0"/>
              <w:rPr>
                <w:rFonts w:ascii="Times" w:hAnsi="Times" w:cs="Times"/>
              </w:rPr>
            </w:pPr>
            <w:r w:rsidRPr="00073977">
              <w:rPr>
                <w:rFonts w:ascii="Times New Roman" w:hAnsi="Times New Roman" w:cs="Times New Roman"/>
                <w:i/>
                <w:iCs/>
              </w:rPr>
              <w:t>Prepare questions for presenters</w:t>
            </w:r>
          </w:p>
        </w:tc>
        <w:tc>
          <w:tcPr>
            <w:tcW w:w="180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042A2580" w14:textId="77777777" w:rsidR="00073977" w:rsidRPr="00073977" w:rsidRDefault="00073977">
            <w:pPr>
              <w:widowControl w:val="0"/>
              <w:autoSpaceDE w:val="0"/>
              <w:autoSpaceDN w:val="0"/>
              <w:adjustRightInd w:val="0"/>
              <w:rPr>
                <w:rFonts w:ascii="Times" w:hAnsi="Times" w:cs="Times"/>
              </w:rPr>
            </w:pPr>
          </w:p>
        </w:tc>
      </w:tr>
      <w:tr w:rsidR="00073977" w:rsidRPr="00073977" w14:paraId="5CA99822" w14:textId="77777777" w:rsidTr="00073977">
        <w:tblPrEx>
          <w:tblBorders>
            <w:top w:val="none" w:sz="0" w:space="0" w:color="auto"/>
          </w:tblBorders>
        </w:tblPrEx>
        <w:tc>
          <w:tcPr>
            <w:tcW w:w="135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2EB1D133" w14:textId="77777777" w:rsidR="00073977" w:rsidRPr="00073977" w:rsidRDefault="00073977">
            <w:pPr>
              <w:widowControl w:val="0"/>
              <w:autoSpaceDE w:val="0"/>
              <w:autoSpaceDN w:val="0"/>
              <w:adjustRightInd w:val="0"/>
              <w:jc w:val="center"/>
              <w:rPr>
                <w:rFonts w:ascii="Times" w:hAnsi="Times" w:cs="Times"/>
              </w:rPr>
            </w:pPr>
            <w:r w:rsidRPr="00073977">
              <w:rPr>
                <w:rFonts w:ascii="Times New Roman" w:hAnsi="Times New Roman" w:cs="Times New Roman"/>
                <w:b/>
                <w:bCs/>
                <w:i/>
                <w:iCs/>
              </w:rPr>
              <w:t>WEEK: Dec. 10-14</w:t>
            </w:r>
          </w:p>
        </w:tc>
        <w:tc>
          <w:tcPr>
            <w:tcW w:w="180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76B36811" w14:textId="77777777" w:rsidR="00073977" w:rsidRPr="00073977" w:rsidRDefault="00073977">
            <w:pPr>
              <w:widowControl w:val="0"/>
              <w:autoSpaceDE w:val="0"/>
              <w:autoSpaceDN w:val="0"/>
              <w:adjustRightInd w:val="0"/>
              <w:jc w:val="center"/>
              <w:rPr>
                <w:rFonts w:ascii="Times" w:hAnsi="Times" w:cs="Times"/>
              </w:rPr>
            </w:pPr>
            <w:r w:rsidRPr="00073977">
              <w:rPr>
                <w:rFonts w:ascii="Times New Roman" w:hAnsi="Times New Roman" w:cs="Times New Roman"/>
                <w:b/>
                <w:bCs/>
                <w:i/>
                <w:iCs/>
              </w:rPr>
              <w:t>Day 1</w:t>
            </w:r>
          </w:p>
        </w:tc>
        <w:tc>
          <w:tcPr>
            <w:tcW w:w="207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5BAC4C82" w14:textId="77777777" w:rsidR="00073977" w:rsidRPr="00073977" w:rsidRDefault="00073977">
            <w:pPr>
              <w:widowControl w:val="0"/>
              <w:autoSpaceDE w:val="0"/>
              <w:autoSpaceDN w:val="0"/>
              <w:adjustRightInd w:val="0"/>
              <w:jc w:val="center"/>
              <w:rPr>
                <w:rFonts w:ascii="Times" w:hAnsi="Times" w:cs="Times"/>
              </w:rPr>
            </w:pPr>
            <w:r w:rsidRPr="00073977">
              <w:rPr>
                <w:rFonts w:ascii="Times New Roman" w:hAnsi="Times New Roman" w:cs="Times New Roman"/>
                <w:b/>
                <w:bCs/>
                <w:i/>
                <w:iCs/>
              </w:rPr>
              <w:t>Day 2</w:t>
            </w:r>
          </w:p>
        </w:tc>
        <w:tc>
          <w:tcPr>
            <w:tcW w:w="279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7C000CA3" w14:textId="77777777" w:rsidR="00073977" w:rsidRPr="00073977" w:rsidRDefault="00073977">
            <w:pPr>
              <w:widowControl w:val="0"/>
              <w:autoSpaceDE w:val="0"/>
              <w:autoSpaceDN w:val="0"/>
              <w:adjustRightInd w:val="0"/>
              <w:jc w:val="center"/>
              <w:rPr>
                <w:rFonts w:ascii="Times" w:hAnsi="Times" w:cs="Times"/>
              </w:rPr>
            </w:pPr>
            <w:r w:rsidRPr="00073977">
              <w:rPr>
                <w:rFonts w:ascii="Times New Roman" w:hAnsi="Times New Roman" w:cs="Times New Roman"/>
                <w:b/>
                <w:bCs/>
                <w:i/>
                <w:iCs/>
              </w:rPr>
              <w:t>Day 3</w:t>
            </w:r>
          </w:p>
        </w:tc>
        <w:tc>
          <w:tcPr>
            <w:tcW w:w="180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28F1BB42" w14:textId="77777777" w:rsidR="00073977" w:rsidRPr="00073977" w:rsidRDefault="00073977">
            <w:pPr>
              <w:widowControl w:val="0"/>
              <w:autoSpaceDE w:val="0"/>
              <w:autoSpaceDN w:val="0"/>
              <w:adjustRightInd w:val="0"/>
              <w:jc w:val="center"/>
              <w:rPr>
                <w:rFonts w:ascii="Times" w:hAnsi="Times" w:cs="Times"/>
              </w:rPr>
            </w:pPr>
            <w:r w:rsidRPr="00073977">
              <w:rPr>
                <w:rFonts w:ascii="Times New Roman" w:hAnsi="Times New Roman" w:cs="Times New Roman"/>
                <w:b/>
                <w:bCs/>
                <w:i/>
                <w:iCs/>
              </w:rPr>
              <w:t>Day 4</w:t>
            </w:r>
          </w:p>
        </w:tc>
      </w:tr>
      <w:tr w:rsidR="00073977" w:rsidRPr="00073977" w14:paraId="2897481F" w14:textId="77777777" w:rsidTr="00073977">
        <w:tblPrEx>
          <w:tblBorders>
            <w:top w:val="none" w:sz="0" w:space="0" w:color="auto"/>
          </w:tblBorders>
        </w:tblPrEx>
        <w:tc>
          <w:tcPr>
            <w:tcW w:w="135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713E434A" w14:textId="77777777" w:rsidR="00073977" w:rsidRPr="00073977" w:rsidRDefault="00073977">
            <w:pPr>
              <w:widowControl w:val="0"/>
              <w:autoSpaceDE w:val="0"/>
              <w:autoSpaceDN w:val="0"/>
              <w:adjustRightInd w:val="0"/>
              <w:rPr>
                <w:rFonts w:ascii="Times" w:hAnsi="Times" w:cs="Times"/>
              </w:rPr>
            </w:pPr>
            <w:r w:rsidRPr="00073977">
              <w:rPr>
                <w:rFonts w:ascii="Times New Roman" w:hAnsi="Times New Roman" w:cs="Times New Roman"/>
                <w:b/>
                <w:bCs/>
              </w:rPr>
              <w:t>Daily Agenda</w:t>
            </w:r>
          </w:p>
        </w:tc>
        <w:tc>
          <w:tcPr>
            <w:tcW w:w="180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7CA86025" w14:textId="77777777" w:rsidR="00073977" w:rsidRPr="00073977" w:rsidRDefault="00073977">
            <w:pPr>
              <w:widowControl w:val="0"/>
              <w:autoSpaceDE w:val="0"/>
              <w:autoSpaceDN w:val="0"/>
              <w:adjustRightInd w:val="0"/>
              <w:rPr>
                <w:rFonts w:ascii="Times" w:hAnsi="Times" w:cs="Times"/>
              </w:rPr>
            </w:pPr>
            <w:r w:rsidRPr="00073977">
              <w:rPr>
                <w:rFonts w:ascii="Times New Roman" w:hAnsi="Times New Roman" w:cs="Times New Roman"/>
              </w:rPr>
              <w:t>-Work day in all classes</w:t>
            </w:r>
          </w:p>
        </w:tc>
        <w:tc>
          <w:tcPr>
            <w:tcW w:w="207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627D6BCB" w14:textId="77777777" w:rsidR="00073977" w:rsidRPr="00073977" w:rsidRDefault="00073977">
            <w:pPr>
              <w:widowControl w:val="0"/>
              <w:autoSpaceDE w:val="0"/>
              <w:autoSpaceDN w:val="0"/>
              <w:adjustRightInd w:val="0"/>
              <w:rPr>
                <w:rFonts w:ascii="Times" w:hAnsi="Times" w:cs="Times"/>
              </w:rPr>
            </w:pPr>
            <w:r w:rsidRPr="00073977">
              <w:rPr>
                <w:rFonts w:ascii="Times New Roman" w:hAnsi="Times New Roman" w:cs="Times New Roman"/>
              </w:rPr>
              <w:t>-Work day in all classes</w:t>
            </w:r>
          </w:p>
        </w:tc>
        <w:tc>
          <w:tcPr>
            <w:tcW w:w="279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009D2A6F" w14:textId="77777777" w:rsidR="00073977" w:rsidRPr="00073977" w:rsidRDefault="00073977">
            <w:pPr>
              <w:widowControl w:val="0"/>
              <w:autoSpaceDE w:val="0"/>
              <w:autoSpaceDN w:val="0"/>
              <w:adjustRightInd w:val="0"/>
              <w:rPr>
                <w:rFonts w:ascii="Times" w:hAnsi="Times" w:cs="Times"/>
              </w:rPr>
            </w:pPr>
            <w:r w:rsidRPr="00073977">
              <w:rPr>
                <w:rFonts w:ascii="Times New Roman" w:hAnsi="Times New Roman" w:cs="Times New Roman"/>
              </w:rPr>
              <w:t>-Work day in all classes</w:t>
            </w:r>
          </w:p>
        </w:tc>
        <w:tc>
          <w:tcPr>
            <w:tcW w:w="180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28719614" w14:textId="77777777" w:rsidR="00073977" w:rsidRPr="00073977" w:rsidRDefault="00073977">
            <w:pPr>
              <w:widowControl w:val="0"/>
              <w:autoSpaceDE w:val="0"/>
              <w:autoSpaceDN w:val="0"/>
              <w:adjustRightInd w:val="0"/>
              <w:rPr>
                <w:rFonts w:ascii="Times" w:hAnsi="Times" w:cs="Times"/>
              </w:rPr>
            </w:pPr>
            <w:r w:rsidRPr="00073977">
              <w:rPr>
                <w:rFonts w:ascii="Times New Roman" w:hAnsi="Times New Roman" w:cs="Times New Roman"/>
              </w:rPr>
              <w:t>-Work day in all classes</w:t>
            </w:r>
          </w:p>
        </w:tc>
      </w:tr>
      <w:tr w:rsidR="00073977" w:rsidRPr="00073977" w14:paraId="612B811A" w14:textId="77777777" w:rsidTr="00073977">
        <w:tc>
          <w:tcPr>
            <w:tcW w:w="135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4EB69DD9" w14:textId="77777777" w:rsidR="00073977" w:rsidRPr="00073977" w:rsidRDefault="00073977">
            <w:pPr>
              <w:widowControl w:val="0"/>
              <w:autoSpaceDE w:val="0"/>
              <w:autoSpaceDN w:val="0"/>
              <w:adjustRightInd w:val="0"/>
              <w:rPr>
                <w:rFonts w:ascii="Times" w:hAnsi="Times" w:cs="Times"/>
              </w:rPr>
            </w:pPr>
            <w:r w:rsidRPr="00073977">
              <w:rPr>
                <w:rFonts w:ascii="Times New Roman" w:hAnsi="Times New Roman" w:cs="Times New Roman"/>
                <w:b/>
                <w:bCs/>
              </w:rPr>
              <w:t>Daily Goal</w:t>
            </w:r>
          </w:p>
        </w:tc>
        <w:tc>
          <w:tcPr>
            <w:tcW w:w="180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4ED26217" w14:textId="77777777" w:rsidR="00073977" w:rsidRPr="00073977" w:rsidRDefault="00073977">
            <w:pPr>
              <w:widowControl w:val="0"/>
              <w:autoSpaceDE w:val="0"/>
              <w:autoSpaceDN w:val="0"/>
              <w:adjustRightInd w:val="0"/>
              <w:rPr>
                <w:rFonts w:ascii="Times" w:hAnsi="Times" w:cs="Times"/>
              </w:rPr>
            </w:pPr>
          </w:p>
        </w:tc>
        <w:tc>
          <w:tcPr>
            <w:tcW w:w="207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7809DCD3" w14:textId="77777777" w:rsidR="00073977" w:rsidRPr="00073977" w:rsidRDefault="00073977">
            <w:pPr>
              <w:widowControl w:val="0"/>
              <w:autoSpaceDE w:val="0"/>
              <w:autoSpaceDN w:val="0"/>
              <w:adjustRightInd w:val="0"/>
              <w:rPr>
                <w:rFonts w:ascii="Times" w:hAnsi="Times" w:cs="Times"/>
              </w:rPr>
            </w:pPr>
            <w:r w:rsidRPr="00073977">
              <w:rPr>
                <w:rFonts w:ascii="Times New Roman" w:hAnsi="Times New Roman" w:cs="Times New Roman"/>
                <w:i/>
                <w:iCs/>
              </w:rPr>
              <w:t>Observations by English Teachers (listening, speaking and dispositions)</w:t>
            </w:r>
          </w:p>
        </w:tc>
        <w:tc>
          <w:tcPr>
            <w:tcW w:w="279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2D698E01" w14:textId="77777777" w:rsidR="00073977" w:rsidRPr="00073977" w:rsidRDefault="00073977">
            <w:pPr>
              <w:widowControl w:val="0"/>
              <w:autoSpaceDE w:val="0"/>
              <w:autoSpaceDN w:val="0"/>
              <w:adjustRightInd w:val="0"/>
              <w:rPr>
                <w:rFonts w:ascii="Times" w:hAnsi="Times" w:cs="Times"/>
              </w:rPr>
            </w:pPr>
            <w:r w:rsidRPr="00073977">
              <w:rPr>
                <w:rFonts w:ascii="Times New Roman" w:hAnsi="Times New Roman" w:cs="Times New Roman"/>
                <w:i/>
                <w:iCs/>
              </w:rPr>
              <w:t>Observations by English Teachers (listening, speaking and dispositions)</w:t>
            </w:r>
          </w:p>
        </w:tc>
        <w:tc>
          <w:tcPr>
            <w:tcW w:w="180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45797FE0" w14:textId="77777777" w:rsidR="00073977" w:rsidRPr="00073977" w:rsidRDefault="00073977">
            <w:pPr>
              <w:widowControl w:val="0"/>
              <w:autoSpaceDE w:val="0"/>
              <w:autoSpaceDN w:val="0"/>
              <w:adjustRightInd w:val="0"/>
              <w:rPr>
                <w:rFonts w:ascii="Times" w:hAnsi="Times" w:cs="Times"/>
              </w:rPr>
            </w:pPr>
            <w:r w:rsidRPr="00073977">
              <w:rPr>
                <w:rFonts w:ascii="Times New Roman" w:hAnsi="Times New Roman" w:cs="Times New Roman"/>
                <w:i/>
                <w:iCs/>
              </w:rPr>
              <w:t>Bring all materials together from each group member to see what is missing.</w:t>
            </w:r>
          </w:p>
        </w:tc>
      </w:tr>
    </w:tbl>
    <w:p w14:paraId="5D049C48" w14:textId="77777777" w:rsidR="00073977" w:rsidRDefault="00073977" w:rsidP="00073977">
      <w:pPr>
        <w:ind w:left="-630" w:firstLine="630"/>
      </w:pPr>
    </w:p>
    <w:p w14:paraId="14EC6E32" w14:textId="77777777" w:rsidR="00073977" w:rsidRDefault="00073977" w:rsidP="00073977">
      <w:pPr>
        <w:widowControl w:val="0"/>
        <w:autoSpaceDE w:val="0"/>
        <w:autoSpaceDN w:val="0"/>
        <w:adjustRightInd w:val="0"/>
        <w:rPr>
          <w:rFonts w:ascii="Times" w:hAnsi="Times" w:cs="Times"/>
          <w:sz w:val="32"/>
          <w:szCs w:val="32"/>
        </w:rPr>
      </w:pPr>
    </w:p>
    <w:tbl>
      <w:tblPr>
        <w:tblW w:w="8292" w:type="dxa"/>
        <w:tblInd w:w="-612" w:type="dxa"/>
        <w:tblBorders>
          <w:top w:val="nil"/>
          <w:left w:val="nil"/>
          <w:right w:val="nil"/>
        </w:tblBorders>
        <w:tblLayout w:type="fixed"/>
        <w:tblLook w:val="0000" w:firstRow="0" w:lastRow="0" w:firstColumn="0" w:lastColumn="0" w:noHBand="0" w:noVBand="0"/>
      </w:tblPr>
      <w:tblGrid>
        <w:gridCol w:w="1672"/>
        <w:gridCol w:w="2200"/>
        <w:gridCol w:w="2460"/>
        <w:gridCol w:w="1960"/>
      </w:tblGrid>
      <w:tr w:rsidR="00073977" w14:paraId="5E317B52" w14:textId="77777777" w:rsidTr="00073977">
        <w:tc>
          <w:tcPr>
            <w:tcW w:w="1672"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4D4C2731" w14:textId="77777777" w:rsidR="00073977" w:rsidRPr="00073977" w:rsidRDefault="00073977">
            <w:pPr>
              <w:widowControl w:val="0"/>
              <w:autoSpaceDE w:val="0"/>
              <w:autoSpaceDN w:val="0"/>
              <w:adjustRightInd w:val="0"/>
              <w:jc w:val="center"/>
              <w:rPr>
                <w:rFonts w:ascii="Times" w:hAnsi="Times" w:cs="Times"/>
              </w:rPr>
            </w:pPr>
            <w:r w:rsidRPr="00073977">
              <w:rPr>
                <w:rFonts w:ascii="Times New Roman" w:hAnsi="Times New Roman" w:cs="Times New Roman"/>
                <w:b/>
                <w:bCs/>
                <w:i/>
                <w:iCs/>
              </w:rPr>
              <w:t>Dec. 17-19</w:t>
            </w:r>
          </w:p>
        </w:tc>
        <w:tc>
          <w:tcPr>
            <w:tcW w:w="220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7D885106" w14:textId="77777777" w:rsidR="00073977" w:rsidRPr="00073977" w:rsidRDefault="00073977">
            <w:pPr>
              <w:widowControl w:val="0"/>
              <w:autoSpaceDE w:val="0"/>
              <w:autoSpaceDN w:val="0"/>
              <w:adjustRightInd w:val="0"/>
              <w:jc w:val="center"/>
              <w:rPr>
                <w:rFonts w:ascii="Times" w:hAnsi="Times" w:cs="Times"/>
              </w:rPr>
            </w:pPr>
            <w:r w:rsidRPr="00073977">
              <w:rPr>
                <w:rFonts w:ascii="Times New Roman" w:hAnsi="Times New Roman" w:cs="Times New Roman"/>
                <w:b/>
                <w:bCs/>
                <w:i/>
                <w:iCs/>
              </w:rPr>
              <w:t>Mon, Dec 17</w:t>
            </w:r>
          </w:p>
        </w:tc>
        <w:tc>
          <w:tcPr>
            <w:tcW w:w="24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7199454B" w14:textId="77777777" w:rsidR="00073977" w:rsidRPr="00073977" w:rsidRDefault="00073977">
            <w:pPr>
              <w:widowControl w:val="0"/>
              <w:autoSpaceDE w:val="0"/>
              <w:autoSpaceDN w:val="0"/>
              <w:adjustRightInd w:val="0"/>
              <w:jc w:val="center"/>
              <w:rPr>
                <w:rFonts w:ascii="Times" w:hAnsi="Times" w:cs="Times"/>
              </w:rPr>
            </w:pPr>
            <w:r w:rsidRPr="00073977">
              <w:rPr>
                <w:rFonts w:ascii="Times New Roman" w:hAnsi="Times New Roman" w:cs="Times New Roman"/>
                <w:b/>
                <w:bCs/>
                <w:i/>
                <w:iCs/>
              </w:rPr>
              <w:t>Tue, Dec 18</w:t>
            </w:r>
          </w:p>
        </w:tc>
        <w:tc>
          <w:tcPr>
            <w:tcW w:w="19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200440AA" w14:textId="77777777" w:rsidR="00073977" w:rsidRPr="00073977" w:rsidRDefault="00073977">
            <w:pPr>
              <w:widowControl w:val="0"/>
              <w:autoSpaceDE w:val="0"/>
              <w:autoSpaceDN w:val="0"/>
              <w:adjustRightInd w:val="0"/>
              <w:jc w:val="center"/>
              <w:rPr>
                <w:rFonts w:ascii="Times" w:hAnsi="Times" w:cs="Times"/>
              </w:rPr>
            </w:pPr>
            <w:r w:rsidRPr="00073977">
              <w:rPr>
                <w:rFonts w:ascii="Times New Roman" w:hAnsi="Times New Roman" w:cs="Times New Roman"/>
                <w:b/>
                <w:bCs/>
                <w:i/>
                <w:iCs/>
              </w:rPr>
              <w:t>Wed, Dec 19</w:t>
            </w:r>
          </w:p>
        </w:tc>
      </w:tr>
      <w:tr w:rsidR="00073977" w14:paraId="5DD25603" w14:textId="77777777" w:rsidTr="00073977">
        <w:tblPrEx>
          <w:tblBorders>
            <w:top w:val="none" w:sz="0" w:space="0" w:color="auto"/>
          </w:tblBorders>
        </w:tblPrEx>
        <w:tc>
          <w:tcPr>
            <w:tcW w:w="1672"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2B54D028" w14:textId="77777777" w:rsidR="00073977" w:rsidRPr="00073977" w:rsidRDefault="00073977">
            <w:pPr>
              <w:widowControl w:val="0"/>
              <w:autoSpaceDE w:val="0"/>
              <w:autoSpaceDN w:val="0"/>
              <w:adjustRightInd w:val="0"/>
              <w:jc w:val="center"/>
              <w:rPr>
                <w:rFonts w:ascii="Times" w:hAnsi="Times" w:cs="Times"/>
              </w:rPr>
            </w:pPr>
            <w:r w:rsidRPr="00073977">
              <w:rPr>
                <w:rFonts w:ascii="Times New Roman" w:hAnsi="Times New Roman" w:cs="Times New Roman"/>
                <w:b/>
                <w:bCs/>
              </w:rPr>
              <w:t>Daily Agenda</w:t>
            </w:r>
          </w:p>
        </w:tc>
        <w:tc>
          <w:tcPr>
            <w:tcW w:w="220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6FC2606D" w14:textId="77777777" w:rsidR="00073977" w:rsidRPr="00073977" w:rsidRDefault="00073977">
            <w:pPr>
              <w:widowControl w:val="0"/>
              <w:autoSpaceDE w:val="0"/>
              <w:autoSpaceDN w:val="0"/>
              <w:adjustRightInd w:val="0"/>
              <w:jc w:val="center"/>
              <w:rPr>
                <w:rFonts w:ascii="Times" w:hAnsi="Times" w:cs="Times"/>
              </w:rPr>
            </w:pPr>
            <w:r w:rsidRPr="00073977">
              <w:rPr>
                <w:rFonts w:ascii="Times New Roman" w:hAnsi="Times New Roman" w:cs="Times New Roman"/>
                <w:i/>
                <w:iCs/>
              </w:rPr>
              <w:t>FINAL Open Classroom Work Day</w:t>
            </w:r>
          </w:p>
          <w:p w14:paraId="0EFA23E5" w14:textId="77777777" w:rsidR="00073977" w:rsidRPr="00073977" w:rsidRDefault="00073977">
            <w:pPr>
              <w:widowControl w:val="0"/>
              <w:autoSpaceDE w:val="0"/>
              <w:autoSpaceDN w:val="0"/>
              <w:adjustRightInd w:val="0"/>
              <w:rPr>
                <w:rFonts w:ascii="Times" w:hAnsi="Times" w:cs="Times"/>
              </w:rPr>
            </w:pPr>
          </w:p>
          <w:p w14:paraId="2D3FCA0E" w14:textId="77777777" w:rsidR="00073977" w:rsidRPr="00073977" w:rsidRDefault="00073977">
            <w:pPr>
              <w:widowControl w:val="0"/>
              <w:autoSpaceDE w:val="0"/>
              <w:autoSpaceDN w:val="0"/>
              <w:adjustRightInd w:val="0"/>
              <w:jc w:val="center"/>
              <w:rPr>
                <w:rFonts w:ascii="Times" w:hAnsi="Times" w:cs="Times"/>
              </w:rPr>
            </w:pPr>
            <w:r w:rsidRPr="00073977">
              <w:rPr>
                <w:rFonts w:ascii="Times New Roman" w:hAnsi="Times New Roman" w:cs="Times New Roman"/>
                <w:i/>
                <w:iCs/>
              </w:rPr>
              <w:t>ENLACE Testing</w:t>
            </w:r>
          </w:p>
          <w:p w14:paraId="033747F7" w14:textId="77777777" w:rsidR="00073977" w:rsidRPr="00073977" w:rsidRDefault="00073977">
            <w:pPr>
              <w:widowControl w:val="0"/>
              <w:autoSpaceDE w:val="0"/>
              <w:autoSpaceDN w:val="0"/>
              <w:adjustRightInd w:val="0"/>
              <w:jc w:val="center"/>
              <w:rPr>
                <w:rFonts w:ascii="Times" w:hAnsi="Times" w:cs="Times"/>
              </w:rPr>
            </w:pPr>
            <w:r w:rsidRPr="00073977">
              <w:rPr>
                <w:rFonts w:ascii="Times New Roman" w:hAnsi="Times New Roman" w:cs="Times New Roman"/>
                <w:i/>
                <w:iCs/>
              </w:rPr>
              <w:t>(10:45-11:45)</w:t>
            </w:r>
          </w:p>
        </w:tc>
        <w:tc>
          <w:tcPr>
            <w:tcW w:w="24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7AD09024" w14:textId="77777777" w:rsidR="00073977" w:rsidRPr="00073977" w:rsidRDefault="00073977">
            <w:pPr>
              <w:widowControl w:val="0"/>
              <w:autoSpaceDE w:val="0"/>
              <w:autoSpaceDN w:val="0"/>
              <w:adjustRightInd w:val="0"/>
              <w:jc w:val="center"/>
              <w:rPr>
                <w:rFonts w:ascii="Times" w:hAnsi="Times" w:cs="Times"/>
              </w:rPr>
            </w:pPr>
            <w:r w:rsidRPr="00073977">
              <w:rPr>
                <w:rFonts w:ascii="Times New Roman" w:hAnsi="Times New Roman" w:cs="Times New Roman"/>
                <w:i/>
                <w:iCs/>
              </w:rPr>
              <w:t xml:space="preserve">Celebrate </w:t>
            </w:r>
            <w:proofErr w:type="spellStart"/>
            <w:r w:rsidRPr="00073977">
              <w:rPr>
                <w:rFonts w:ascii="Times New Roman" w:hAnsi="Times New Roman" w:cs="Times New Roman"/>
                <w:i/>
                <w:iCs/>
              </w:rPr>
              <w:t>Huasteca</w:t>
            </w:r>
            <w:proofErr w:type="spellEnd"/>
            <w:r w:rsidRPr="00073977">
              <w:rPr>
                <w:rFonts w:ascii="Times New Roman" w:hAnsi="Times New Roman" w:cs="Times New Roman"/>
                <w:i/>
                <w:iCs/>
              </w:rPr>
              <w:t>! (</w:t>
            </w:r>
            <w:proofErr w:type="gramStart"/>
            <w:r w:rsidRPr="00073977">
              <w:rPr>
                <w:rFonts w:ascii="Times New Roman" w:hAnsi="Times New Roman" w:cs="Times New Roman"/>
                <w:i/>
                <w:iCs/>
              </w:rPr>
              <w:t>in</w:t>
            </w:r>
            <w:proofErr w:type="gramEnd"/>
            <w:r w:rsidRPr="00073977">
              <w:rPr>
                <w:rFonts w:ascii="Times New Roman" w:hAnsi="Times New Roman" w:cs="Times New Roman"/>
                <w:i/>
                <w:iCs/>
              </w:rPr>
              <w:t xml:space="preserve"> class practice)</w:t>
            </w:r>
          </w:p>
          <w:p w14:paraId="2E36A4E0" w14:textId="77777777" w:rsidR="00073977" w:rsidRPr="00073977" w:rsidRDefault="00073977">
            <w:pPr>
              <w:widowControl w:val="0"/>
              <w:autoSpaceDE w:val="0"/>
              <w:autoSpaceDN w:val="0"/>
              <w:adjustRightInd w:val="0"/>
              <w:rPr>
                <w:rFonts w:ascii="Times" w:hAnsi="Times" w:cs="Times"/>
              </w:rPr>
            </w:pPr>
          </w:p>
          <w:p w14:paraId="015FF03C" w14:textId="77777777" w:rsidR="00073977" w:rsidRPr="00073977" w:rsidRDefault="00073977">
            <w:pPr>
              <w:widowControl w:val="0"/>
              <w:autoSpaceDE w:val="0"/>
              <w:autoSpaceDN w:val="0"/>
              <w:adjustRightInd w:val="0"/>
              <w:jc w:val="center"/>
              <w:rPr>
                <w:rFonts w:ascii="Times" w:hAnsi="Times" w:cs="Times"/>
              </w:rPr>
            </w:pPr>
            <w:r w:rsidRPr="00073977">
              <w:rPr>
                <w:rFonts w:ascii="Times New Roman" w:hAnsi="Times New Roman" w:cs="Times New Roman"/>
                <w:i/>
                <w:iCs/>
              </w:rPr>
              <w:t>ENLACE Testing</w:t>
            </w:r>
          </w:p>
          <w:p w14:paraId="588FCC84" w14:textId="77777777" w:rsidR="00073977" w:rsidRPr="00073977" w:rsidRDefault="00073977">
            <w:pPr>
              <w:widowControl w:val="0"/>
              <w:autoSpaceDE w:val="0"/>
              <w:autoSpaceDN w:val="0"/>
              <w:adjustRightInd w:val="0"/>
              <w:jc w:val="center"/>
              <w:rPr>
                <w:rFonts w:ascii="Times" w:hAnsi="Times" w:cs="Times"/>
              </w:rPr>
            </w:pPr>
            <w:r w:rsidRPr="00073977">
              <w:rPr>
                <w:rFonts w:ascii="Times New Roman" w:hAnsi="Times New Roman" w:cs="Times New Roman"/>
                <w:i/>
                <w:iCs/>
              </w:rPr>
              <w:t>(10:45-1:45)</w:t>
            </w:r>
          </w:p>
        </w:tc>
        <w:tc>
          <w:tcPr>
            <w:tcW w:w="19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1FA5CFEE" w14:textId="77777777" w:rsidR="00073977" w:rsidRPr="00073977" w:rsidRDefault="00073977">
            <w:pPr>
              <w:widowControl w:val="0"/>
              <w:autoSpaceDE w:val="0"/>
              <w:autoSpaceDN w:val="0"/>
              <w:adjustRightInd w:val="0"/>
              <w:rPr>
                <w:rFonts w:ascii="Times" w:hAnsi="Times" w:cs="Times"/>
              </w:rPr>
            </w:pPr>
          </w:p>
          <w:p w14:paraId="37269296" w14:textId="77777777" w:rsidR="00073977" w:rsidRPr="00073977" w:rsidRDefault="00073977">
            <w:pPr>
              <w:widowControl w:val="0"/>
              <w:autoSpaceDE w:val="0"/>
              <w:autoSpaceDN w:val="0"/>
              <w:adjustRightInd w:val="0"/>
              <w:rPr>
                <w:rFonts w:ascii="Times" w:hAnsi="Times" w:cs="Times"/>
              </w:rPr>
            </w:pPr>
            <w:r w:rsidRPr="00073977">
              <w:rPr>
                <w:rFonts w:ascii="Times New Roman" w:hAnsi="Times New Roman" w:cs="Times New Roman"/>
                <w:i/>
                <w:iCs/>
              </w:rPr>
              <w:t xml:space="preserve">Celebrate </w:t>
            </w:r>
            <w:proofErr w:type="spellStart"/>
            <w:r w:rsidRPr="00073977">
              <w:rPr>
                <w:rFonts w:ascii="Times New Roman" w:hAnsi="Times New Roman" w:cs="Times New Roman"/>
                <w:i/>
                <w:iCs/>
              </w:rPr>
              <w:t>Huasteca</w:t>
            </w:r>
            <w:proofErr w:type="spellEnd"/>
            <w:r w:rsidRPr="00073977">
              <w:rPr>
                <w:rFonts w:ascii="Times New Roman" w:hAnsi="Times New Roman" w:cs="Times New Roman"/>
                <w:i/>
                <w:iCs/>
              </w:rPr>
              <w:t>! Expo in the Cafeteria</w:t>
            </w:r>
          </w:p>
        </w:tc>
      </w:tr>
      <w:tr w:rsidR="00073977" w14:paraId="75352C52" w14:textId="77777777" w:rsidTr="00073977">
        <w:tc>
          <w:tcPr>
            <w:tcW w:w="1672"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693AA2E7" w14:textId="77777777" w:rsidR="00073977" w:rsidRPr="00073977" w:rsidRDefault="00073977">
            <w:pPr>
              <w:widowControl w:val="0"/>
              <w:autoSpaceDE w:val="0"/>
              <w:autoSpaceDN w:val="0"/>
              <w:adjustRightInd w:val="0"/>
              <w:jc w:val="center"/>
              <w:rPr>
                <w:rFonts w:ascii="Times" w:hAnsi="Times" w:cs="Times"/>
              </w:rPr>
            </w:pPr>
            <w:r w:rsidRPr="00073977">
              <w:rPr>
                <w:rFonts w:ascii="Times New Roman" w:hAnsi="Times New Roman" w:cs="Times New Roman"/>
                <w:b/>
                <w:bCs/>
              </w:rPr>
              <w:t>Daily Goal</w:t>
            </w:r>
          </w:p>
        </w:tc>
        <w:tc>
          <w:tcPr>
            <w:tcW w:w="220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098874C1" w14:textId="77777777" w:rsidR="00073977" w:rsidRPr="00073977" w:rsidRDefault="00073977">
            <w:pPr>
              <w:widowControl w:val="0"/>
              <w:autoSpaceDE w:val="0"/>
              <w:autoSpaceDN w:val="0"/>
              <w:adjustRightInd w:val="0"/>
              <w:jc w:val="center"/>
              <w:rPr>
                <w:rFonts w:ascii="Times" w:hAnsi="Times" w:cs="Times"/>
              </w:rPr>
            </w:pPr>
            <w:r w:rsidRPr="00073977">
              <w:rPr>
                <w:rFonts w:ascii="Times New Roman" w:hAnsi="Times New Roman" w:cs="Times New Roman"/>
                <w:i/>
                <w:iCs/>
              </w:rPr>
              <w:t>Proofread and double check partners’ work.</w:t>
            </w:r>
          </w:p>
          <w:p w14:paraId="52F3B4C1" w14:textId="77777777" w:rsidR="00073977" w:rsidRPr="00073977" w:rsidRDefault="00073977">
            <w:pPr>
              <w:widowControl w:val="0"/>
              <w:autoSpaceDE w:val="0"/>
              <w:autoSpaceDN w:val="0"/>
              <w:adjustRightInd w:val="0"/>
              <w:rPr>
                <w:rFonts w:ascii="Times" w:hAnsi="Times" w:cs="Times"/>
              </w:rPr>
            </w:pPr>
          </w:p>
          <w:p w14:paraId="6A6A2322" w14:textId="77777777" w:rsidR="00073977" w:rsidRPr="00073977" w:rsidRDefault="00073977">
            <w:pPr>
              <w:widowControl w:val="0"/>
              <w:autoSpaceDE w:val="0"/>
              <w:autoSpaceDN w:val="0"/>
              <w:adjustRightInd w:val="0"/>
              <w:jc w:val="center"/>
              <w:rPr>
                <w:rFonts w:ascii="Times" w:hAnsi="Times" w:cs="Times"/>
              </w:rPr>
            </w:pPr>
            <w:r w:rsidRPr="00073977">
              <w:rPr>
                <w:rFonts w:ascii="Times New Roman" w:hAnsi="Times New Roman" w:cs="Times New Roman"/>
                <w:b/>
                <w:bCs/>
                <w:i/>
                <w:iCs/>
              </w:rPr>
              <w:t>Finish Project</w:t>
            </w:r>
          </w:p>
        </w:tc>
        <w:tc>
          <w:tcPr>
            <w:tcW w:w="24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04D2B316" w14:textId="77777777" w:rsidR="00073977" w:rsidRPr="00073977" w:rsidRDefault="00073977">
            <w:pPr>
              <w:widowControl w:val="0"/>
              <w:autoSpaceDE w:val="0"/>
              <w:autoSpaceDN w:val="0"/>
              <w:adjustRightInd w:val="0"/>
              <w:jc w:val="center"/>
              <w:rPr>
                <w:rFonts w:ascii="Times" w:hAnsi="Times" w:cs="Times"/>
              </w:rPr>
            </w:pPr>
            <w:r w:rsidRPr="00073977">
              <w:rPr>
                <w:rFonts w:ascii="Times New Roman" w:hAnsi="Times New Roman" w:cs="Times New Roman"/>
                <w:i/>
                <w:iCs/>
              </w:rPr>
              <w:t>Be Ready to Present!!!</w:t>
            </w:r>
          </w:p>
          <w:p w14:paraId="222CFD67" w14:textId="77777777" w:rsidR="00073977" w:rsidRPr="00073977" w:rsidRDefault="00073977">
            <w:pPr>
              <w:widowControl w:val="0"/>
              <w:autoSpaceDE w:val="0"/>
              <w:autoSpaceDN w:val="0"/>
              <w:adjustRightInd w:val="0"/>
              <w:jc w:val="center"/>
              <w:rPr>
                <w:rFonts w:ascii="Times" w:hAnsi="Times" w:cs="Times"/>
              </w:rPr>
            </w:pPr>
            <w:r w:rsidRPr="00073977">
              <w:rPr>
                <w:rFonts w:ascii="Times New Roman" w:hAnsi="Times New Roman" w:cs="Times New Roman"/>
                <w:i/>
                <w:iCs/>
              </w:rPr>
              <w:t>Critiquing one another’s presentation techniques</w:t>
            </w:r>
          </w:p>
        </w:tc>
        <w:tc>
          <w:tcPr>
            <w:tcW w:w="19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33022AEA" w14:textId="77777777" w:rsidR="00073977" w:rsidRPr="00073977" w:rsidRDefault="00073977">
            <w:pPr>
              <w:widowControl w:val="0"/>
              <w:autoSpaceDE w:val="0"/>
              <w:autoSpaceDN w:val="0"/>
              <w:adjustRightInd w:val="0"/>
              <w:jc w:val="center"/>
              <w:rPr>
                <w:rFonts w:ascii="Times" w:hAnsi="Times" w:cs="Times"/>
              </w:rPr>
            </w:pPr>
            <w:r w:rsidRPr="00073977">
              <w:rPr>
                <w:rFonts w:ascii="Times New Roman" w:hAnsi="Times New Roman" w:cs="Times New Roman"/>
                <w:i/>
                <w:iCs/>
              </w:rPr>
              <w:t>Outstanding Public Presentations!</w:t>
            </w:r>
          </w:p>
        </w:tc>
      </w:tr>
    </w:tbl>
    <w:p w14:paraId="13F2336A" w14:textId="77777777" w:rsidR="00073977" w:rsidRDefault="00073977" w:rsidP="00073977">
      <w:pPr>
        <w:ind w:left="-630" w:firstLine="630"/>
      </w:pPr>
    </w:p>
    <w:p w14:paraId="4DAB1318" w14:textId="77777777" w:rsidR="00073977" w:rsidRDefault="00073977"/>
    <w:p w14:paraId="3708524A" w14:textId="77777777" w:rsidR="00073977" w:rsidRDefault="00073977"/>
    <w:p w14:paraId="5549C12A" w14:textId="77777777" w:rsidR="00073977" w:rsidRDefault="00073977"/>
    <w:p w14:paraId="098451C3" w14:textId="77777777" w:rsidR="00073977" w:rsidRDefault="00073977"/>
    <w:p w14:paraId="34414FBA" w14:textId="77777777" w:rsidR="00073977" w:rsidRDefault="00073977"/>
    <w:p w14:paraId="489C5AA7" w14:textId="77777777" w:rsidR="00073977" w:rsidRDefault="00073977" w:rsidP="00073977">
      <w:pPr>
        <w:widowControl w:val="0"/>
        <w:autoSpaceDE w:val="0"/>
        <w:autoSpaceDN w:val="0"/>
        <w:adjustRightInd w:val="0"/>
        <w:jc w:val="center"/>
        <w:rPr>
          <w:rFonts w:ascii="Times New Roman" w:hAnsi="Times New Roman" w:cs="Times New Roman"/>
          <w:b/>
          <w:bCs/>
          <w:sz w:val="38"/>
          <w:szCs w:val="38"/>
        </w:rPr>
      </w:pPr>
    </w:p>
    <w:p w14:paraId="314E8878" w14:textId="77777777" w:rsidR="00073977" w:rsidRDefault="00073977" w:rsidP="00073977">
      <w:pPr>
        <w:widowControl w:val="0"/>
        <w:autoSpaceDE w:val="0"/>
        <w:autoSpaceDN w:val="0"/>
        <w:adjustRightInd w:val="0"/>
        <w:jc w:val="center"/>
        <w:rPr>
          <w:rFonts w:ascii="Times New Roman" w:hAnsi="Times New Roman" w:cs="Times New Roman"/>
          <w:b/>
          <w:bCs/>
          <w:sz w:val="38"/>
          <w:szCs w:val="38"/>
        </w:rPr>
      </w:pPr>
    </w:p>
    <w:p w14:paraId="2CD6283B" w14:textId="77777777" w:rsidR="00073977" w:rsidRDefault="00073977" w:rsidP="00073977">
      <w:pPr>
        <w:widowControl w:val="0"/>
        <w:autoSpaceDE w:val="0"/>
        <w:autoSpaceDN w:val="0"/>
        <w:adjustRightInd w:val="0"/>
        <w:jc w:val="center"/>
        <w:rPr>
          <w:rFonts w:ascii="Times" w:hAnsi="Times" w:cs="Times"/>
          <w:sz w:val="32"/>
          <w:szCs w:val="32"/>
        </w:rPr>
      </w:pPr>
      <w:r>
        <w:rPr>
          <w:rFonts w:ascii="Times New Roman" w:hAnsi="Times New Roman" w:cs="Times New Roman"/>
          <w:b/>
          <w:bCs/>
          <w:sz w:val="38"/>
          <w:szCs w:val="38"/>
        </w:rPr>
        <w:t>HUASTECA PROJECT GROUP RESPONSIBILITY PLAN</w:t>
      </w:r>
    </w:p>
    <w:tbl>
      <w:tblPr>
        <w:tblW w:w="10980" w:type="dxa"/>
        <w:tblInd w:w="-972" w:type="dxa"/>
        <w:tblBorders>
          <w:top w:val="nil"/>
          <w:left w:val="nil"/>
          <w:right w:val="nil"/>
        </w:tblBorders>
        <w:tblLayout w:type="fixed"/>
        <w:tblLook w:val="0000" w:firstRow="0" w:lastRow="0" w:firstColumn="0" w:lastColumn="0" w:noHBand="0" w:noVBand="0"/>
      </w:tblPr>
      <w:tblGrid>
        <w:gridCol w:w="5490"/>
        <w:gridCol w:w="5490"/>
      </w:tblGrid>
      <w:tr w:rsidR="00073977" w14:paraId="7DDD75C1" w14:textId="77777777" w:rsidTr="00073977">
        <w:tc>
          <w:tcPr>
            <w:tcW w:w="549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tbl>
            <w:tblPr>
              <w:tblW w:w="0" w:type="auto"/>
              <w:tblBorders>
                <w:top w:val="nil"/>
                <w:left w:val="nil"/>
                <w:right w:val="nil"/>
              </w:tblBorders>
              <w:tblLayout w:type="fixed"/>
              <w:tblCellMar>
                <w:left w:w="0" w:type="dxa"/>
                <w:right w:w="0" w:type="dxa"/>
              </w:tblCellMar>
              <w:tblLook w:val="0000" w:firstRow="0" w:lastRow="0" w:firstColumn="0" w:lastColumn="0" w:noHBand="0" w:noVBand="0"/>
            </w:tblPr>
            <w:tblGrid>
              <w:gridCol w:w="5980"/>
            </w:tblGrid>
            <w:tr w:rsidR="00073977" w14:paraId="4E5FACF8" w14:textId="77777777">
              <w:tc>
                <w:tcPr>
                  <w:tcW w:w="598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2ED22199"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b/>
                      <w:bCs/>
                      <w:sz w:val="32"/>
                      <w:szCs w:val="32"/>
                    </w:rPr>
                    <w:t>Your Name:</w:t>
                  </w:r>
                </w:p>
              </w:tc>
            </w:tr>
          </w:tbl>
          <w:p w14:paraId="477B7D63" w14:textId="77777777" w:rsidR="00073977" w:rsidRDefault="00073977">
            <w:pPr>
              <w:widowControl w:val="0"/>
              <w:autoSpaceDE w:val="0"/>
              <w:autoSpaceDN w:val="0"/>
              <w:adjustRightInd w:val="0"/>
              <w:rPr>
                <w:rFonts w:ascii="Times" w:hAnsi="Times" w:cs="Times"/>
                <w:sz w:val="32"/>
                <w:szCs w:val="32"/>
              </w:rPr>
            </w:pPr>
          </w:p>
          <w:p w14:paraId="678609E4"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Geography Questions:</w:t>
            </w:r>
          </w:p>
          <w:p w14:paraId="1C36623F"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1.</w:t>
            </w:r>
          </w:p>
          <w:p w14:paraId="6D63CC5F" w14:textId="77777777" w:rsidR="00073977" w:rsidRDefault="00073977">
            <w:pPr>
              <w:widowControl w:val="0"/>
              <w:autoSpaceDE w:val="0"/>
              <w:autoSpaceDN w:val="0"/>
              <w:adjustRightInd w:val="0"/>
              <w:rPr>
                <w:rFonts w:ascii="Times" w:hAnsi="Times" w:cs="Times"/>
                <w:sz w:val="32"/>
                <w:szCs w:val="32"/>
              </w:rPr>
            </w:pPr>
          </w:p>
          <w:p w14:paraId="28A44F46"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2.</w:t>
            </w:r>
          </w:p>
          <w:p w14:paraId="42820686" w14:textId="77777777" w:rsidR="00073977" w:rsidRDefault="00073977">
            <w:pPr>
              <w:widowControl w:val="0"/>
              <w:autoSpaceDE w:val="0"/>
              <w:autoSpaceDN w:val="0"/>
              <w:adjustRightInd w:val="0"/>
              <w:rPr>
                <w:rFonts w:ascii="Times" w:hAnsi="Times" w:cs="Times"/>
                <w:sz w:val="32"/>
                <w:szCs w:val="32"/>
              </w:rPr>
            </w:pPr>
          </w:p>
          <w:p w14:paraId="11411135" w14:textId="77777777" w:rsidR="00073977" w:rsidRDefault="00073977">
            <w:pPr>
              <w:widowControl w:val="0"/>
              <w:autoSpaceDE w:val="0"/>
              <w:autoSpaceDN w:val="0"/>
              <w:adjustRightInd w:val="0"/>
              <w:jc w:val="center"/>
              <w:rPr>
                <w:rFonts w:ascii="Times" w:hAnsi="Times" w:cs="Times"/>
                <w:sz w:val="32"/>
                <w:szCs w:val="32"/>
              </w:rPr>
            </w:pPr>
            <w:r>
              <w:rPr>
                <w:rFonts w:ascii="Times New Roman" w:hAnsi="Times New Roman" w:cs="Times New Roman"/>
                <w:b/>
                <w:bCs/>
                <w:sz w:val="32"/>
                <w:szCs w:val="32"/>
              </w:rPr>
              <w:t>SCIENCE</w:t>
            </w:r>
          </w:p>
          <w:tbl>
            <w:tblPr>
              <w:tblW w:w="5680" w:type="dxa"/>
              <w:tblBorders>
                <w:top w:val="nil"/>
                <w:left w:val="nil"/>
                <w:right w:val="nil"/>
              </w:tblBorders>
              <w:tblLayout w:type="fixed"/>
              <w:tblCellMar>
                <w:left w:w="0" w:type="dxa"/>
                <w:right w:w="0" w:type="dxa"/>
              </w:tblCellMar>
              <w:tblLook w:val="0000" w:firstRow="0" w:lastRow="0" w:firstColumn="0" w:lastColumn="0" w:noHBand="0" w:noVBand="0"/>
            </w:tblPr>
            <w:tblGrid>
              <w:gridCol w:w="2762"/>
              <w:gridCol w:w="2918"/>
            </w:tblGrid>
            <w:tr w:rsidR="00073977" w14:paraId="56566394" w14:textId="77777777" w:rsidTr="00073977">
              <w:tc>
                <w:tcPr>
                  <w:tcW w:w="2762"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083DDF85" w14:textId="77777777" w:rsidR="00073977" w:rsidRDefault="00073977">
                  <w:pPr>
                    <w:widowControl w:val="0"/>
                    <w:autoSpaceDE w:val="0"/>
                    <w:autoSpaceDN w:val="0"/>
                    <w:adjustRightInd w:val="0"/>
                    <w:jc w:val="center"/>
                    <w:rPr>
                      <w:rFonts w:ascii="Times" w:hAnsi="Times" w:cs="Times"/>
                      <w:sz w:val="32"/>
                      <w:szCs w:val="32"/>
                    </w:rPr>
                  </w:pPr>
                  <w:r>
                    <w:rPr>
                      <w:rFonts w:ascii="Times New Roman" w:hAnsi="Times New Roman" w:cs="Times New Roman"/>
                      <w:b/>
                      <w:bCs/>
                      <w:sz w:val="26"/>
                      <w:szCs w:val="26"/>
                    </w:rPr>
                    <w:t>Content</w:t>
                  </w:r>
                </w:p>
              </w:tc>
              <w:tc>
                <w:tcPr>
                  <w:tcW w:w="2918"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48B4ACCF" w14:textId="77777777" w:rsidR="00073977" w:rsidRDefault="00073977">
                  <w:pPr>
                    <w:widowControl w:val="0"/>
                    <w:autoSpaceDE w:val="0"/>
                    <w:autoSpaceDN w:val="0"/>
                    <w:adjustRightInd w:val="0"/>
                    <w:jc w:val="center"/>
                    <w:rPr>
                      <w:rFonts w:ascii="Times" w:hAnsi="Times" w:cs="Times"/>
                      <w:sz w:val="32"/>
                      <w:szCs w:val="32"/>
                    </w:rPr>
                  </w:pPr>
                  <w:r>
                    <w:rPr>
                      <w:rFonts w:ascii="Times New Roman" w:hAnsi="Times New Roman" w:cs="Times New Roman"/>
                      <w:b/>
                      <w:bCs/>
                      <w:sz w:val="26"/>
                      <w:szCs w:val="26"/>
                    </w:rPr>
                    <w:t>Vocab</w:t>
                  </w:r>
                </w:p>
              </w:tc>
            </w:tr>
            <w:tr w:rsidR="00073977" w14:paraId="763689E8" w14:textId="77777777" w:rsidTr="00073977">
              <w:tblPrEx>
                <w:tblBorders>
                  <w:top w:val="none" w:sz="0" w:space="0" w:color="auto"/>
                </w:tblBorders>
              </w:tblPrEx>
              <w:tc>
                <w:tcPr>
                  <w:tcW w:w="2762"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4B371190"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1.</w:t>
                  </w:r>
                </w:p>
              </w:tc>
              <w:tc>
                <w:tcPr>
                  <w:tcW w:w="2918"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1AA99143"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1.</w:t>
                  </w:r>
                </w:p>
              </w:tc>
            </w:tr>
            <w:tr w:rsidR="00073977" w14:paraId="57AC7DB3" w14:textId="77777777" w:rsidTr="00073977">
              <w:tblPrEx>
                <w:tblBorders>
                  <w:top w:val="none" w:sz="0" w:space="0" w:color="auto"/>
                </w:tblBorders>
              </w:tblPrEx>
              <w:tc>
                <w:tcPr>
                  <w:tcW w:w="2762"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25558FEE" w14:textId="77777777" w:rsidR="00073977" w:rsidRDefault="00073977">
                  <w:pPr>
                    <w:widowControl w:val="0"/>
                    <w:autoSpaceDE w:val="0"/>
                    <w:autoSpaceDN w:val="0"/>
                    <w:adjustRightInd w:val="0"/>
                    <w:rPr>
                      <w:rFonts w:ascii="Times" w:hAnsi="Times" w:cs="Times"/>
                      <w:sz w:val="32"/>
                      <w:szCs w:val="32"/>
                    </w:rPr>
                  </w:pPr>
                </w:p>
              </w:tc>
              <w:tc>
                <w:tcPr>
                  <w:tcW w:w="2918"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5E7F60AC"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2.</w:t>
                  </w:r>
                </w:p>
              </w:tc>
            </w:tr>
            <w:tr w:rsidR="00073977" w14:paraId="05C69E21" w14:textId="77777777" w:rsidTr="00073977">
              <w:tblPrEx>
                <w:tblBorders>
                  <w:top w:val="none" w:sz="0" w:space="0" w:color="auto"/>
                </w:tblBorders>
              </w:tblPrEx>
              <w:tc>
                <w:tcPr>
                  <w:tcW w:w="2762"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0F5F265B" w14:textId="77777777" w:rsidR="00073977" w:rsidRDefault="00073977">
                  <w:pPr>
                    <w:widowControl w:val="0"/>
                    <w:autoSpaceDE w:val="0"/>
                    <w:autoSpaceDN w:val="0"/>
                    <w:adjustRightInd w:val="0"/>
                    <w:rPr>
                      <w:rFonts w:ascii="Times" w:hAnsi="Times" w:cs="Times"/>
                      <w:sz w:val="32"/>
                      <w:szCs w:val="32"/>
                    </w:rPr>
                  </w:pPr>
                </w:p>
              </w:tc>
              <w:tc>
                <w:tcPr>
                  <w:tcW w:w="2918"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504F1ADE"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3.</w:t>
                  </w:r>
                </w:p>
              </w:tc>
            </w:tr>
            <w:tr w:rsidR="00073977" w14:paraId="5F37BAF2" w14:textId="77777777" w:rsidTr="00073977">
              <w:tblPrEx>
                <w:tblBorders>
                  <w:top w:val="none" w:sz="0" w:space="0" w:color="auto"/>
                </w:tblBorders>
              </w:tblPrEx>
              <w:tc>
                <w:tcPr>
                  <w:tcW w:w="2762"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2FAD058C"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2.</w:t>
                  </w:r>
                </w:p>
              </w:tc>
              <w:tc>
                <w:tcPr>
                  <w:tcW w:w="2918"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1BBA901F"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4.</w:t>
                  </w:r>
                </w:p>
              </w:tc>
            </w:tr>
            <w:tr w:rsidR="00073977" w14:paraId="3F4E5090" w14:textId="77777777" w:rsidTr="00073977">
              <w:tblPrEx>
                <w:tblBorders>
                  <w:top w:val="none" w:sz="0" w:space="0" w:color="auto"/>
                </w:tblBorders>
              </w:tblPrEx>
              <w:tc>
                <w:tcPr>
                  <w:tcW w:w="2762"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780BACE7" w14:textId="77777777" w:rsidR="00073977" w:rsidRDefault="00073977">
                  <w:pPr>
                    <w:widowControl w:val="0"/>
                    <w:autoSpaceDE w:val="0"/>
                    <w:autoSpaceDN w:val="0"/>
                    <w:adjustRightInd w:val="0"/>
                    <w:rPr>
                      <w:rFonts w:ascii="Times" w:hAnsi="Times" w:cs="Times"/>
                      <w:sz w:val="32"/>
                      <w:szCs w:val="32"/>
                    </w:rPr>
                  </w:pPr>
                </w:p>
              </w:tc>
              <w:tc>
                <w:tcPr>
                  <w:tcW w:w="2918"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72F515B2"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5.</w:t>
                  </w:r>
                </w:p>
              </w:tc>
            </w:tr>
            <w:tr w:rsidR="00073977" w14:paraId="3A85E221" w14:textId="77777777" w:rsidTr="00073977">
              <w:tblPrEx>
                <w:tblBorders>
                  <w:top w:val="none" w:sz="0" w:space="0" w:color="auto"/>
                </w:tblBorders>
              </w:tblPrEx>
              <w:tc>
                <w:tcPr>
                  <w:tcW w:w="2762"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3A758ABD" w14:textId="77777777" w:rsidR="00073977" w:rsidRDefault="00073977">
                  <w:pPr>
                    <w:widowControl w:val="0"/>
                    <w:autoSpaceDE w:val="0"/>
                    <w:autoSpaceDN w:val="0"/>
                    <w:adjustRightInd w:val="0"/>
                    <w:rPr>
                      <w:rFonts w:ascii="Times" w:hAnsi="Times" w:cs="Times"/>
                      <w:sz w:val="32"/>
                      <w:szCs w:val="32"/>
                    </w:rPr>
                  </w:pPr>
                </w:p>
              </w:tc>
              <w:tc>
                <w:tcPr>
                  <w:tcW w:w="2918"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4A585A1D"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6.</w:t>
                  </w:r>
                </w:p>
              </w:tc>
            </w:tr>
            <w:tr w:rsidR="00073977" w14:paraId="6D644B64" w14:textId="77777777" w:rsidTr="00073977">
              <w:tc>
                <w:tcPr>
                  <w:tcW w:w="2762"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3D40CC6D" w14:textId="77777777" w:rsidR="00073977" w:rsidRDefault="00073977">
                  <w:pPr>
                    <w:widowControl w:val="0"/>
                    <w:autoSpaceDE w:val="0"/>
                    <w:autoSpaceDN w:val="0"/>
                    <w:adjustRightInd w:val="0"/>
                    <w:rPr>
                      <w:rFonts w:ascii="Times" w:hAnsi="Times" w:cs="Times"/>
                      <w:sz w:val="32"/>
                      <w:szCs w:val="32"/>
                    </w:rPr>
                  </w:pPr>
                </w:p>
              </w:tc>
              <w:tc>
                <w:tcPr>
                  <w:tcW w:w="2918"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79EF5387"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7.</w:t>
                  </w:r>
                </w:p>
              </w:tc>
            </w:tr>
          </w:tbl>
          <w:p w14:paraId="3BAD2427" w14:textId="77777777" w:rsidR="00073977" w:rsidRDefault="00073977">
            <w:pPr>
              <w:widowControl w:val="0"/>
              <w:autoSpaceDE w:val="0"/>
              <w:autoSpaceDN w:val="0"/>
              <w:adjustRightInd w:val="0"/>
              <w:rPr>
                <w:rFonts w:ascii="Times" w:hAnsi="Times" w:cs="Times"/>
                <w:sz w:val="32"/>
                <w:szCs w:val="32"/>
              </w:rPr>
            </w:pPr>
          </w:p>
        </w:tc>
        <w:tc>
          <w:tcPr>
            <w:tcW w:w="549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tbl>
            <w:tblPr>
              <w:tblW w:w="0" w:type="auto"/>
              <w:tblBorders>
                <w:top w:val="nil"/>
                <w:left w:val="nil"/>
                <w:right w:val="nil"/>
              </w:tblBorders>
              <w:tblLayout w:type="fixed"/>
              <w:tblCellMar>
                <w:left w:w="0" w:type="dxa"/>
                <w:right w:w="0" w:type="dxa"/>
              </w:tblCellMar>
              <w:tblLook w:val="0000" w:firstRow="0" w:lastRow="0" w:firstColumn="0" w:lastColumn="0" w:noHBand="0" w:noVBand="0"/>
            </w:tblPr>
            <w:tblGrid>
              <w:gridCol w:w="6000"/>
            </w:tblGrid>
            <w:tr w:rsidR="00073977" w14:paraId="427584A4" w14:textId="77777777">
              <w:tc>
                <w:tcPr>
                  <w:tcW w:w="600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7C50CA80"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b/>
                      <w:bCs/>
                      <w:sz w:val="32"/>
                      <w:szCs w:val="32"/>
                    </w:rPr>
                    <w:t>Name of Group Member:</w:t>
                  </w:r>
                </w:p>
              </w:tc>
            </w:tr>
          </w:tbl>
          <w:p w14:paraId="316E5009" w14:textId="77777777" w:rsidR="00073977" w:rsidRDefault="00073977">
            <w:pPr>
              <w:widowControl w:val="0"/>
              <w:autoSpaceDE w:val="0"/>
              <w:autoSpaceDN w:val="0"/>
              <w:adjustRightInd w:val="0"/>
              <w:rPr>
                <w:rFonts w:ascii="Times" w:hAnsi="Times" w:cs="Times"/>
                <w:sz w:val="32"/>
                <w:szCs w:val="32"/>
              </w:rPr>
            </w:pPr>
          </w:p>
          <w:p w14:paraId="7001358B"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Geography Questions:</w:t>
            </w:r>
          </w:p>
          <w:p w14:paraId="79701240"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1.</w:t>
            </w:r>
          </w:p>
          <w:p w14:paraId="5B790BB9" w14:textId="77777777" w:rsidR="00073977" w:rsidRDefault="00073977">
            <w:pPr>
              <w:widowControl w:val="0"/>
              <w:autoSpaceDE w:val="0"/>
              <w:autoSpaceDN w:val="0"/>
              <w:adjustRightInd w:val="0"/>
              <w:rPr>
                <w:rFonts w:ascii="Times" w:hAnsi="Times" w:cs="Times"/>
                <w:sz w:val="32"/>
                <w:szCs w:val="32"/>
              </w:rPr>
            </w:pPr>
          </w:p>
          <w:p w14:paraId="4DC39664"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2.</w:t>
            </w:r>
          </w:p>
          <w:p w14:paraId="636D6087" w14:textId="77777777" w:rsidR="00073977" w:rsidRDefault="00073977">
            <w:pPr>
              <w:widowControl w:val="0"/>
              <w:autoSpaceDE w:val="0"/>
              <w:autoSpaceDN w:val="0"/>
              <w:adjustRightInd w:val="0"/>
              <w:rPr>
                <w:rFonts w:ascii="Times" w:hAnsi="Times" w:cs="Times"/>
                <w:sz w:val="32"/>
                <w:szCs w:val="32"/>
              </w:rPr>
            </w:pPr>
          </w:p>
          <w:p w14:paraId="761D11F4" w14:textId="77777777" w:rsidR="00073977" w:rsidRDefault="00073977">
            <w:pPr>
              <w:widowControl w:val="0"/>
              <w:autoSpaceDE w:val="0"/>
              <w:autoSpaceDN w:val="0"/>
              <w:adjustRightInd w:val="0"/>
              <w:jc w:val="center"/>
              <w:rPr>
                <w:rFonts w:ascii="Times" w:hAnsi="Times" w:cs="Times"/>
                <w:sz w:val="32"/>
                <w:szCs w:val="32"/>
              </w:rPr>
            </w:pPr>
            <w:r>
              <w:rPr>
                <w:rFonts w:ascii="Times New Roman" w:hAnsi="Times New Roman" w:cs="Times New Roman"/>
                <w:b/>
                <w:bCs/>
                <w:sz w:val="32"/>
                <w:szCs w:val="32"/>
              </w:rPr>
              <w:t>SCIENCE</w:t>
            </w:r>
          </w:p>
          <w:tbl>
            <w:tblPr>
              <w:tblW w:w="5700" w:type="dxa"/>
              <w:tblBorders>
                <w:top w:val="nil"/>
                <w:left w:val="nil"/>
                <w:right w:val="nil"/>
              </w:tblBorders>
              <w:tblLayout w:type="fixed"/>
              <w:tblCellMar>
                <w:left w:w="0" w:type="dxa"/>
                <w:right w:w="0" w:type="dxa"/>
              </w:tblCellMar>
              <w:tblLook w:val="0000" w:firstRow="0" w:lastRow="0" w:firstColumn="0" w:lastColumn="0" w:noHBand="0" w:noVBand="0"/>
            </w:tblPr>
            <w:tblGrid>
              <w:gridCol w:w="2654"/>
              <w:gridCol w:w="3046"/>
            </w:tblGrid>
            <w:tr w:rsidR="00073977" w14:paraId="3203E26E" w14:textId="77777777" w:rsidTr="00073977">
              <w:tc>
                <w:tcPr>
                  <w:tcW w:w="2654"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5446A198" w14:textId="77777777" w:rsidR="00073977" w:rsidRDefault="00073977">
                  <w:pPr>
                    <w:widowControl w:val="0"/>
                    <w:autoSpaceDE w:val="0"/>
                    <w:autoSpaceDN w:val="0"/>
                    <w:adjustRightInd w:val="0"/>
                    <w:jc w:val="center"/>
                    <w:rPr>
                      <w:rFonts w:ascii="Times" w:hAnsi="Times" w:cs="Times"/>
                      <w:sz w:val="32"/>
                      <w:szCs w:val="32"/>
                    </w:rPr>
                  </w:pPr>
                  <w:r>
                    <w:rPr>
                      <w:rFonts w:ascii="Times New Roman" w:hAnsi="Times New Roman" w:cs="Times New Roman"/>
                      <w:b/>
                      <w:bCs/>
                      <w:sz w:val="26"/>
                      <w:szCs w:val="26"/>
                    </w:rPr>
                    <w:t>Content</w:t>
                  </w:r>
                </w:p>
              </w:tc>
              <w:tc>
                <w:tcPr>
                  <w:tcW w:w="3046"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34B22A0C" w14:textId="77777777" w:rsidR="00073977" w:rsidRDefault="00073977">
                  <w:pPr>
                    <w:widowControl w:val="0"/>
                    <w:autoSpaceDE w:val="0"/>
                    <w:autoSpaceDN w:val="0"/>
                    <w:adjustRightInd w:val="0"/>
                    <w:jc w:val="center"/>
                    <w:rPr>
                      <w:rFonts w:ascii="Times" w:hAnsi="Times" w:cs="Times"/>
                      <w:sz w:val="32"/>
                      <w:szCs w:val="32"/>
                    </w:rPr>
                  </w:pPr>
                  <w:r>
                    <w:rPr>
                      <w:rFonts w:ascii="Times New Roman" w:hAnsi="Times New Roman" w:cs="Times New Roman"/>
                      <w:b/>
                      <w:bCs/>
                      <w:sz w:val="26"/>
                      <w:szCs w:val="26"/>
                    </w:rPr>
                    <w:t>Vocab</w:t>
                  </w:r>
                </w:p>
              </w:tc>
            </w:tr>
            <w:tr w:rsidR="00073977" w14:paraId="25BD7CFC" w14:textId="77777777" w:rsidTr="00073977">
              <w:tblPrEx>
                <w:tblBorders>
                  <w:top w:val="none" w:sz="0" w:space="0" w:color="auto"/>
                </w:tblBorders>
              </w:tblPrEx>
              <w:tc>
                <w:tcPr>
                  <w:tcW w:w="2654"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5A126828"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1.</w:t>
                  </w:r>
                </w:p>
              </w:tc>
              <w:tc>
                <w:tcPr>
                  <w:tcW w:w="3046"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0F32AA57"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1.</w:t>
                  </w:r>
                </w:p>
              </w:tc>
            </w:tr>
            <w:tr w:rsidR="00073977" w14:paraId="7C1F5968" w14:textId="77777777" w:rsidTr="00073977">
              <w:tblPrEx>
                <w:tblBorders>
                  <w:top w:val="none" w:sz="0" w:space="0" w:color="auto"/>
                </w:tblBorders>
              </w:tblPrEx>
              <w:tc>
                <w:tcPr>
                  <w:tcW w:w="2654"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71709DEB" w14:textId="77777777" w:rsidR="00073977" w:rsidRDefault="00073977">
                  <w:pPr>
                    <w:widowControl w:val="0"/>
                    <w:autoSpaceDE w:val="0"/>
                    <w:autoSpaceDN w:val="0"/>
                    <w:adjustRightInd w:val="0"/>
                    <w:rPr>
                      <w:rFonts w:ascii="Times" w:hAnsi="Times" w:cs="Times"/>
                      <w:sz w:val="32"/>
                      <w:szCs w:val="32"/>
                    </w:rPr>
                  </w:pPr>
                </w:p>
              </w:tc>
              <w:tc>
                <w:tcPr>
                  <w:tcW w:w="3046"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0867406D"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2.</w:t>
                  </w:r>
                </w:p>
              </w:tc>
            </w:tr>
            <w:tr w:rsidR="00073977" w14:paraId="2185CD2D" w14:textId="77777777" w:rsidTr="00073977">
              <w:tblPrEx>
                <w:tblBorders>
                  <w:top w:val="none" w:sz="0" w:space="0" w:color="auto"/>
                </w:tblBorders>
              </w:tblPrEx>
              <w:tc>
                <w:tcPr>
                  <w:tcW w:w="2654"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59B5D361" w14:textId="77777777" w:rsidR="00073977" w:rsidRDefault="00073977">
                  <w:pPr>
                    <w:widowControl w:val="0"/>
                    <w:autoSpaceDE w:val="0"/>
                    <w:autoSpaceDN w:val="0"/>
                    <w:adjustRightInd w:val="0"/>
                    <w:rPr>
                      <w:rFonts w:ascii="Times" w:hAnsi="Times" w:cs="Times"/>
                      <w:sz w:val="32"/>
                      <w:szCs w:val="32"/>
                    </w:rPr>
                  </w:pPr>
                </w:p>
              </w:tc>
              <w:tc>
                <w:tcPr>
                  <w:tcW w:w="3046"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2F7B1FF5"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3.</w:t>
                  </w:r>
                </w:p>
              </w:tc>
            </w:tr>
            <w:tr w:rsidR="00073977" w14:paraId="20CB3CC6" w14:textId="77777777" w:rsidTr="00073977">
              <w:tblPrEx>
                <w:tblBorders>
                  <w:top w:val="none" w:sz="0" w:space="0" w:color="auto"/>
                </w:tblBorders>
              </w:tblPrEx>
              <w:tc>
                <w:tcPr>
                  <w:tcW w:w="2654"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251D02A7"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2.</w:t>
                  </w:r>
                </w:p>
              </w:tc>
              <w:tc>
                <w:tcPr>
                  <w:tcW w:w="3046"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64FB8932"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4.</w:t>
                  </w:r>
                </w:p>
              </w:tc>
            </w:tr>
            <w:tr w:rsidR="00073977" w14:paraId="13056A98" w14:textId="77777777" w:rsidTr="00073977">
              <w:tblPrEx>
                <w:tblBorders>
                  <w:top w:val="none" w:sz="0" w:space="0" w:color="auto"/>
                </w:tblBorders>
              </w:tblPrEx>
              <w:tc>
                <w:tcPr>
                  <w:tcW w:w="2654"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2FE74A34" w14:textId="77777777" w:rsidR="00073977" w:rsidRDefault="00073977">
                  <w:pPr>
                    <w:widowControl w:val="0"/>
                    <w:autoSpaceDE w:val="0"/>
                    <w:autoSpaceDN w:val="0"/>
                    <w:adjustRightInd w:val="0"/>
                    <w:rPr>
                      <w:rFonts w:ascii="Times" w:hAnsi="Times" w:cs="Times"/>
                      <w:sz w:val="32"/>
                      <w:szCs w:val="32"/>
                    </w:rPr>
                  </w:pPr>
                </w:p>
              </w:tc>
              <w:tc>
                <w:tcPr>
                  <w:tcW w:w="3046"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5716714D"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5.</w:t>
                  </w:r>
                </w:p>
              </w:tc>
            </w:tr>
            <w:tr w:rsidR="00073977" w14:paraId="1F1CEED6" w14:textId="77777777" w:rsidTr="00073977">
              <w:tblPrEx>
                <w:tblBorders>
                  <w:top w:val="none" w:sz="0" w:space="0" w:color="auto"/>
                </w:tblBorders>
              </w:tblPrEx>
              <w:tc>
                <w:tcPr>
                  <w:tcW w:w="2654"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51D717F8" w14:textId="77777777" w:rsidR="00073977" w:rsidRDefault="00073977">
                  <w:pPr>
                    <w:widowControl w:val="0"/>
                    <w:autoSpaceDE w:val="0"/>
                    <w:autoSpaceDN w:val="0"/>
                    <w:adjustRightInd w:val="0"/>
                    <w:rPr>
                      <w:rFonts w:ascii="Times" w:hAnsi="Times" w:cs="Times"/>
                      <w:sz w:val="32"/>
                      <w:szCs w:val="32"/>
                    </w:rPr>
                  </w:pPr>
                </w:p>
              </w:tc>
              <w:tc>
                <w:tcPr>
                  <w:tcW w:w="3046"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43BF5B43"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6.</w:t>
                  </w:r>
                </w:p>
              </w:tc>
            </w:tr>
            <w:tr w:rsidR="00073977" w14:paraId="6759BFBC" w14:textId="77777777" w:rsidTr="00073977">
              <w:tc>
                <w:tcPr>
                  <w:tcW w:w="2654"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340344E2" w14:textId="77777777" w:rsidR="00073977" w:rsidRDefault="00073977">
                  <w:pPr>
                    <w:widowControl w:val="0"/>
                    <w:autoSpaceDE w:val="0"/>
                    <w:autoSpaceDN w:val="0"/>
                    <w:adjustRightInd w:val="0"/>
                    <w:rPr>
                      <w:rFonts w:ascii="Times" w:hAnsi="Times" w:cs="Times"/>
                      <w:sz w:val="32"/>
                      <w:szCs w:val="32"/>
                    </w:rPr>
                  </w:pPr>
                </w:p>
              </w:tc>
              <w:tc>
                <w:tcPr>
                  <w:tcW w:w="3046"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7C767454"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7.</w:t>
                  </w:r>
                </w:p>
              </w:tc>
            </w:tr>
          </w:tbl>
          <w:p w14:paraId="791D8DFF" w14:textId="77777777" w:rsidR="00073977" w:rsidRDefault="00073977">
            <w:pPr>
              <w:widowControl w:val="0"/>
              <w:autoSpaceDE w:val="0"/>
              <w:autoSpaceDN w:val="0"/>
              <w:adjustRightInd w:val="0"/>
              <w:rPr>
                <w:rFonts w:ascii="Times" w:hAnsi="Times" w:cs="Times"/>
                <w:sz w:val="32"/>
                <w:szCs w:val="32"/>
              </w:rPr>
            </w:pPr>
          </w:p>
        </w:tc>
      </w:tr>
      <w:tr w:rsidR="00073977" w14:paraId="64A79D45" w14:textId="77777777" w:rsidTr="00073977">
        <w:tc>
          <w:tcPr>
            <w:tcW w:w="549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tbl>
            <w:tblPr>
              <w:tblW w:w="0" w:type="auto"/>
              <w:tblBorders>
                <w:top w:val="nil"/>
                <w:left w:val="nil"/>
                <w:right w:val="nil"/>
              </w:tblBorders>
              <w:tblLayout w:type="fixed"/>
              <w:tblCellMar>
                <w:left w:w="0" w:type="dxa"/>
                <w:right w:w="0" w:type="dxa"/>
              </w:tblCellMar>
              <w:tblLook w:val="0000" w:firstRow="0" w:lastRow="0" w:firstColumn="0" w:lastColumn="0" w:noHBand="0" w:noVBand="0"/>
            </w:tblPr>
            <w:tblGrid>
              <w:gridCol w:w="5980"/>
            </w:tblGrid>
            <w:tr w:rsidR="00073977" w14:paraId="506C84DC" w14:textId="77777777">
              <w:tc>
                <w:tcPr>
                  <w:tcW w:w="598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33FB72B6"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b/>
                      <w:bCs/>
                      <w:sz w:val="32"/>
                      <w:szCs w:val="32"/>
                    </w:rPr>
                    <w:t>Name of Group Member:</w:t>
                  </w:r>
                </w:p>
              </w:tc>
            </w:tr>
          </w:tbl>
          <w:p w14:paraId="6E31D678" w14:textId="77777777" w:rsidR="00073977" w:rsidRDefault="00073977">
            <w:pPr>
              <w:widowControl w:val="0"/>
              <w:autoSpaceDE w:val="0"/>
              <w:autoSpaceDN w:val="0"/>
              <w:adjustRightInd w:val="0"/>
              <w:rPr>
                <w:rFonts w:ascii="Times" w:hAnsi="Times" w:cs="Times"/>
                <w:sz w:val="32"/>
                <w:szCs w:val="32"/>
              </w:rPr>
            </w:pPr>
          </w:p>
          <w:p w14:paraId="08FD9EAD"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Geography Questions:</w:t>
            </w:r>
          </w:p>
          <w:p w14:paraId="04BD07AD"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1.</w:t>
            </w:r>
          </w:p>
          <w:p w14:paraId="62DC2D7F" w14:textId="77777777" w:rsidR="00073977" w:rsidRDefault="00073977">
            <w:pPr>
              <w:widowControl w:val="0"/>
              <w:autoSpaceDE w:val="0"/>
              <w:autoSpaceDN w:val="0"/>
              <w:adjustRightInd w:val="0"/>
              <w:rPr>
                <w:rFonts w:ascii="Times" w:hAnsi="Times" w:cs="Times"/>
                <w:sz w:val="32"/>
                <w:szCs w:val="32"/>
              </w:rPr>
            </w:pPr>
          </w:p>
          <w:p w14:paraId="33CA3D13"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2.</w:t>
            </w:r>
          </w:p>
          <w:p w14:paraId="7095D6DE" w14:textId="77777777" w:rsidR="00073977" w:rsidRDefault="00073977">
            <w:pPr>
              <w:widowControl w:val="0"/>
              <w:autoSpaceDE w:val="0"/>
              <w:autoSpaceDN w:val="0"/>
              <w:adjustRightInd w:val="0"/>
              <w:rPr>
                <w:rFonts w:ascii="Times" w:hAnsi="Times" w:cs="Times"/>
                <w:sz w:val="32"/>
                <w:szCs w:val="32"/>
              </w:rPr>
            </w:pPr>
          </w:p>
          <w:p w14:paraId="3F61021A" w14:textId="77777777" w:rsidR="00073977" w:rsidRDefault="00073977">
            <w:pPr>
              <w:widowControl w:val="0"/>
              <w:autoSpaceDE w:val="0"/>
              <w:autoSpaceDN w:val="0"/>
              <w:adjustRightInd w:val="0"/>
              <w:jc w:val="center"/>
              <w:rPr>
                <w:rFonts w:ascii="Times" w:hAnsi="Times" w:cs="Times"/>
                <w:sz w:val="32"/>
                <w:szCs w:val="32"/>
              </w:rPr>
            </w:pPr>
            <w:r>
              <w:rPr>
                <w:rFonts w:ascii="Times New Roman" w:hAnsi="Times New Roman" w:cs="Times New Roman"/>
                <w:b/>
                <w:bCs/>
                <w:sz w:val="32"/>
                <w:szCs w:val="32"/>
              </w:rPr>
              <w:t>SCIENCE</w:t>
            </w:r>
          </w:p>
          <w:tbl>
            <w:tblPr>
              <w:tblW w:w="5680" w:type="dxa"/>
              <w:tblBorders>
                <w:top w:val="nil"/>
                <w:left w:val="nil"/>
                <w:right w:val="nil"/>
              </w:tblBorders>
              <w:tblLayout w:type="fixed"/>
              <w:tblCellMar>
                <w:left w:w="0" w:type="dxa"/>
                <w:right w:w="0" w:type="dxa"/>
              </w:tblCellMar>
              <w:tblLook w:val="0000" w:firstRow="0" w:lastRow="0" w:firstColumn="0" w:lastColumn="0" w:noHBand="0" w:noVBand="0"/>
            </w:tblPr>
            <w:tblGrid>
              <w:gridCol w:w="2762"/>
              <w:gridCol w:w="2918"/>
            </w:tblGrid>
            <w:tr w:rsidR="00073977" w14:paraId="3C45E1B9" w14:textId="77777777" w:rsidTr="00073977">
              <w:tc>
                <w:tcPr>
                  <w:tcW w:w="2762"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079A783D" w14:textId="77777777" w:rsidR="00073977" w:rsidRDefault="00073977">
                  <w:pPr>
                    <w:widowControl w:val="0"/>
                    <w:autoSpaceDE w:val="0"/>
                    <w:autoSpaceDN w:val="0"/>
                    <w:adjustRightInd w:val="0"/>
                    <w:jc w:val="center"/>
                    <w:rPr>
                      <w:rFonts w:ascii="Times" w:hAnsi="Times" w:cs="Times"/>
                      <w:sz w:val="32"/>
                      <w:szCs w:val="32"/>
                    </w:rPr>
                  </w:pPr>
                  <w:r>
                    <w:rPr>
                      <w:rFonts w:ascii="Times New Roman" w:hAnsi="Times New Roman" w:cs="Times New Roman"/>
                      <w:b/>
                      <w:bCs/>
                      <w:sz w:val="26"/>
                      <w:szCs w:val="26"/>
                    </w:rPr>
                    <w:t>Content</w:t>
                  </w:r>
                </w:p>
              </w:tc>
              <w:tc>
                <w:tcPr>
                  <w:tcW w:w="2918"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4C037900" w14:textId="77777777" w:rsidR="00073977" w:rsidRDefault="00073977">
                  <w:pPr>
                    <w:widowControl w:val="0"/>
                    <w:autoSpaceDE w:val="0"/>
                    <w:autoSpaceDN w:val="0"/>
                    <w:adjustRightInd w:val="0"/>
                    <w:jc w:val="center"/>
                    <w:rPr>
                      <w:rFonts w:ascii="Times" w:hAnsi="Times" w:cs="Times"/>
                      <w:sz w:val="32"/>
                      <w:szCs w:val="32"/>
                    </w:rPr>
                  </w:pPr>
                  <w:r>
                    <w:rPr>
                      <w:rFonts w:ascii="Times New Roman" w:hAnsi="Times New Roman" w:cs="Times New Roman"/>
                      <w:b/>
                      <w:bCs/>
                      <w:sz w:val="26"/>
                      <w:szCs w:val="26"/>
                    </w:rPr>
                    <w:t>Vocab</w:t>
                  </w:r>
                </w:p>
              </w:tc>
            </w:tr>
            <w:tr w:rsidR="00073977" w14:paraId="5B7630E5" w14:textId="77777777" w:rsidTr="00073977">
              <w:tblPrEx>
                <w:tblBorders>
                  <w:top w:val="none" w:sz="0" w:space="0" w:color="auto"/>
                </w:tblBorders>
              </w:tblPrEx>
              <w:tc>
                <w:tcPr>
                  <w:tcW w:w="2762"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5FF13F30"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1.</w:t>
                  </w:r>
                </w:p>
              </w:tc>
              <w:tc>
                <w:tcPr>
                  <w:tcW w:w="2918"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4511EB21"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1.</w:t>
                  </w:r>
                </w:p>
              </w:tc>
            </w:tr>
            <w:tr w:rsidR="00073977" w14:paraId="38D3122A" w14:textId="77777777" w:rsidTr="00073977">
              <w:tblPrEx>
                <w:tblBorders>
                  <w:top w:val="none" w:sz="0" w:space="0" w:color="auto"/>
                </w:tblBorders>
              </w:tblPrEx>
              <w:tc>
                <w:tcPr>
                  <w:tcW w:w="2762"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603EAE36" w14:textId="77777777" w:rsidR="00073977" w:rsidRDefault="00073977">
                  <w:pPr>
                    <w:widowControl w:val="0"/>
                    <w:autoSpaceDE w:val="0"/>
                    <w:autoSpaceDN w:val="0"/>
                    <w:adjustRightInd w:val="0"/>
                    <w:rPr>
                      <w:rFonts w:ascii="Times" w:hAnsi="Times" w:cs="Times"/>
                      <w:sz w:val="32"/>
                      <w:szCs w:val="32"/>
                    </w:rPr>
                  </w:pPr>
                </w:p>
              </w:tc>
              <w:tc>
                <w:tcPr>
                  <w:tcW w:w="2918"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5FAE3278"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2.</w:t>
                  </w:r>
                </w:p>
              </w:tc>
            </w:tr>
            <w:tr w:rsidR="00073977" w14:paraId="3EDE4376" w14:textId="77777777" w:rsidTr="00073977">
              <w:tblPrEx>
                <w:tblBorders>
                  <w:top w:val="none" w:sz="0" w:space="0" w:color="auto"/>
                </w:tblBorders>
              </w:tblPrEx>
              <w:tc>
                <w:tcPr>
                  <w:tcW w:w="2762"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146CB6AB" w14:textId="77777777" w:rsidR="00073977" w:rsidRDefault="00073977">
                  <w:pPr>
                    <w:widowControl w:val="0"/>
                    <w:autoSpaceDE w:val="0"/>
                    <w:autoSpaceDN w:val="0"/>
                    <w:adjustRightInd w:val="0"/>
                    <w:rPr>
                      <w:rFonts w:ascii="Times" w:hAnsi="Times" w:cs="Times"/>
                      <w:sz w:val="32"/>
                      <w:szCs w:val="32"/>
                    </w:rPr>
                  </w:pPr>
                </w:p>
              </w:tc>
              <w:tc>
                <w:tcPr>
                  <w:tcW w:w="2918"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29A876B2"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3.</w:t>
                  </w:r>
                </w:p>
              </w:tc>
            </w:tr>
            <w:tr w:rsidR="00073977" w14:paraId="02E6D0B4" w14:textId="77777777" w:rsidTr="00073977">
              <w:tblPrEx>
                <w:tblBorders>
                  <w:top w:val="none" w:sz="0" w:space="0" w:color="auto"/>
                </w:tblBorders>
              </w:tblPrEx>
              <w:tc>
                <w:tcPr>
                  <w:tcW w:w="2762"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6FCED391"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2.</w:t>
                  </w:r>
                </w:p>
              </w:tc>
              <w:tc>
                <w:tcPr>
                  <w:tcW w:w="2918"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6C974960"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4.</w:t>
                  </w:r>
                </w:p>
              </w:tc>
            </w:tr>
            <w:tr w:rsidR="00073977" w14:paraId="6BC025B2" w14:textId="77777777" w:rsidTr="00073977">
              <w:tblPrEx>
                <w:tblBorders>
                  <w:top w:val="none" w:sz="0" w:space="0" w:color="auto"/>
                </w:tblBorders>
              </w:tblPrEx>
              <w:tc>
                <w:tcPr>
                  <w:tcW w:w="2762"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6BE1415C" w14:textId="77777777" w:rsidR="00073977" w:rsidRDefault="00073977">
                  <w:pPr>
                    <w:widowControl w:val="0"/>
                    <w:autoSpaceDE w:val="0"/>
                    <w:autoSpaceDN w:val="0"/>
                    <w:adjustRightInd w:val="0"/>
                    <w:rPr>
                      <w:rFonts w:ascii="Times" w:hAnsi="Times" w:cs="Times"/>
                      <w:sz w:val="32"/>
                      <w:szCs w:val="32"/>
                    </w:rPr>
                  </w:pPr>
                </w:p>
              </w:tc>
              <w:tc>
                <w:tcPr>
                  <w:tcW w:w="2918"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3B955A90"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5.</w:t>
                  </w:r>
                </w:p>
              </w:tc>
            </w:tr>
            <w:tr w:rsidR="00073977" w14:paraId="5240835E" w14:textId="77777777" w:rsidTr="00073977">
              <w:tblPrEx>
                <w:tblBorders>
                  <w:top w:val="none" w:sz="0" w:space="0" w:color="auto"/>
                </w:tblBorders>
              </w:tblPrEx>
              <w:tc>
                <w:tcPr>
                  <w:tcW w:w="2762"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45730045" w14:textId="77777777" w:rsidR="00073977" w:rsidRDefault="00073977">
                  <w:pPr>
                    <w:widowControl w:val="0"/>
                    <w:autoSpaceDE w:val="0"/>
                    <w:autoSpaceDN w:val="0"/>
                    <w:adjustRightInd w:val="0"/>
                    <w:rPr>
                      <w:rFonts w:ascii="Times" w:hAnsi="Times" w:cs="Times"/>
                      <w:sz w:val="32"/>
                      <w:szCs w:val="32"/>
                    </w:rPr>
                  </w:pPr>
                </w:p>
              </w:tc>
              <w:tc>
                <w:tcPr>
                  <w:tcW w:w="2918"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67DE3267"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6.</w:t>
                  </w:r>
                </w:p>
              </w:tc>
            </w:tr>
            <w:tr w:rsidR="00073977" w14:paraId="27F8677C" w14:textId="77777777" w:rsidTr="00073977">
              <w:tc>
                <w:tcPr>
                  <w:tcW w:w="2762"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0FFC80D9" w14:textId="77777777" w:rsidR="00073977" w:rsidRDefault="00073977">
                  <w:pPr>
                    <w:widowControl w:val="0"/>
                    <w:autoSpaceDE w:val="0"/>
                    <w:autoSpaceDN w:val="0"/>
                    <w:adjustRightInd w:val="0"/>
                    <w:rPr>
                      <w:rFonts w:ascii="Times" w:hAnsi="Times" w:cs="Times"/>
                      <w:sz w:val="32"/>
                      <w:szCs w:val="32"/>
                    </w:rPr>
                  </w:pPr>
                </w:p>
              </w:tc>
              <w:tc>
                <w:tcPr>
                  <w:tcW w:w="2918"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64E7B42F"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7.</w:t>
                  </w:r>
                </w:p>
              </w:tc>
            </w:tr>
          </w:tbl>
          <w:p w14:paraId="7FA6D5E9" w14:textId="77777777" w:rsidR="00073977" w:rsidRDefault="00073977">
            <w:pPr>
              <w:widowControl w:val="0"/>
              <w:autoSpaceDE w:val="0"/>
              <w:autoSpaceDN w:val="0"/>
              <w:adjustRightInd w:val="0"/>
              <w:rPr>
                <w:rFonts w:ascii="Times" w:hAnsi="Times" w:cs="Times"/>
                <w:sz w:val="32"/>
                <w:szCs w:val="32"/>
              </w:rPr>
            </w:pPr>
          </w:p>
        </w:tc>
        <w:tc>
          <w:tcPr>
            <w:tcW w:w="549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tbl>
            <w:tblPr>
              <w:tblW w:w="0" w:type="auto"/>
              <w:tblBorders>
                <w:top w:val="nil"/>
                <w:left w:val="nil"/>
                <w:right w:val="nil"/>
              </w:tblBorders>
              <w:tblLayout w:type="fixed"/>
              <w:tblCellMar>
                <w:left w:w="0" w:type="dxa"/>
                <w:right w:w="0" w:type="dxa"/>
              </w:tblCellMar>
              <w:tblLook w:val="0000" w:firstRow="0" w:lastRow="0" w:firstColumn="0" w:lastColumn="0" w:noHBand="0" w:noVBand="0"/>
            </w:tblPr>
            <w:tblGrid>
              <w:gridCol w:w="6000"/>
            </w:tblGrid>
            <w:tr w:rsidR="00073977" w14:paraId="697B4AF9" w14:textId="77777777">
              <w:tc>
                <w:tcPr>
                  <w:tcW w:w="600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3E6951FE"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b/>
                      <w:bCs/>
                      <w:sz w:val="32"/>
                      <w:szCs w:val="32"/>
                    </w:rPr>
                    <w:t>Name of Group Member:</w:t>
                  </w:r>
                </w:p>
              </w:tc>
            </w:tr>
          </w:tbl>
          <w:p w14:paraId="39F81A29" w14:textId="77777777" w:rsidR="00073977" w:rsidRDefault="00073977">
            <w:pPr>
              <w:widowControl w:val="0"/>
              <w:autoSpaceDE w:val="0"/>
              <w:autoSpaceDN w:val="0"/>
              <w:adjustRightInd w:val="0"/>
              <w:rPr>
                <w:rFonts w:ascii="Times" w:hAnsi="Times" w:cs="Times"/>
                <w:sz w:val="32"/>
                <w:szCs w:val="32"/>
              </w:rPr>
            </w:pPr>
          </w:p>
          <w:p w14:paraId="7E10595A"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Geography Questions:</w:t>
            </w:r>
          </w:p>
          <w:p w14:paraId="5440D651"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1.</w:t>
            </w:r>
          </w:p>
          <w:p w14:paraId="566ACEBF" w14:textId="77777777" w:rsidR="00073977" w:rsidRDefault="00073977">
            <w:pPr>
              <w:widowControl w:val="0"/>
              <w:autoSpaceDE w:val="0"/>
              <w:autoSpaceDN w:val="0"/>
              <w:adjustRightInd w:val="0"/>
              <w:rPr>
                <w:rFonts w:ascii="Times" w:hAnsi="Times" w:cs="Times"/>
                <w:sz w:val="32"/>
                <w:szCs w:val="32"/>
              </w:rPr>
            </w:pPr>
          </w:p>
          <w:p w14:paraId="5A8A4FC0"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2.</w:t>
            </w:r>
          </w:p>
          <w:p w14:paraId="072254D7" w14:textId="77777777" w:rsidR="00073977" w:rsidRDefault="00073977">
            <w:pPr>
              <w:widowControl w:val="0"/>
              <w:autoSpaceDE w:val="0"/>
              <w:autoSpaceDN w:val="0"/>
              <w:adjustRightInd w:val="0"/>
              <w:rPr>
                <w:rFonts w:ascii="Times" w:hAnsi="Times" w:cs="Times"/>
                <w:sz w:val="32"/>
                <w:szCs w:val="32"/>
              </w:rPr>
            </w:pPr>
          </w:p>
          <w:p w14:paraId="4B1D78A6" w14:textId="77777777" w:rsidR="00073977" w:rsidRDefault="00073977">
            <w:pPr>
              <w:widowControl w:val="0"/>
              <w:autoSpaceDE w:val="0"/>
              <w:autoSpaceDN w:val="0"/>
              <w:adjustRightInd w:val="0"/>
              <w:jc w:val="center"/>
              <w:rPr>
                <w:rFonts w:ascii="Times" w:hAnsi="Times" w:cs="Times"/>
                <w:sz w:val="32"/>
                <w:szCs w:val="32"/>
              </w:rPr>
            </w:pPr>
            <w:r>
              <w:rPr>
                <w:rFonts w:ascii="Times New Roman" w:hAnsi="Times New Roman" w:cs="Times New Roman"/>
                <w:b/>
                <w:bCs/>
                <w:sz w:val="32"/>
                <w:szCs w:val="32"/>
              </w:rPr>
              <w:t>SCIENCE</w:t>
            </w:r>
          </w:p>
          <w:tbl>
            <w:tblPr>
              <w:tblW w:w="5700" w:type="dxa"/>
              <w:tblBorders>
                <w:top w:val="nil"/>
                <w:left w:val="nil"/>
                <w:right w:val="nil"/>
              </w:tblBorders>
              <w:tblLayout w:type="fixed"/>
              <w:tblCellMar>
                <w:left w:w="0" w:type="dxa"/>
                <w:right w:w="0" w:type="dxa"/>
              </w:tblCellMar>
              <w:tblLook w:val="0000" w:firstRow="0" w:lastRow="0" w:firstColumn="0" w:lastColumn="0" w:noHBand="0" w:noVBand="0"/>
            </w:tblPr>
            <w:tblGrid>
              <w:gridCol w:w="2672"/>
              <w:gridCol w:w="3028"/>
            </w:tblGrid>
            <w:tr w:rsidR="00073977" w14:paraId="4FCDBA0B" w14:textId="77777777" w:rsidTr="00073977">
              <w:tc>
                <w:tcPr>
                  <w:tcW w:w="2672"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44AA4927" w14:textId="77777777" w:rsidR="00073977" w:rsidRDefault="00073977">
                  <w:pPr>
                    <w:widowControl w:val="0"/>
                    <w:autoSpaceDE w:val="0"/>
                    <w:autoSpaceDN w:val="0"/>
                    <w:adjustRightInd w:val="0"/>
                    <w:jc w:val="center"/>
                    <w:rPr>
                      <w:rFonts w:ascii="Times" w:hAnsi="Times" w:cs="Times"/>
                      <w:sz w:val="32"/>
                      <w:szCs w:val="32"/>
                    </w:rPr>
                  </w:pPr>
                  <w:r>
                    <w:rPr>
                      <w:rFonts w:ascii="Times New Roman" w:hAnsi="Times New Roman" w:cs="Times New Roman"/>
                      <w:b/>
                      <w:bCs/>
                      <w:sz w:val="26"/>
                      <w:szCs w:val="26"/>
                    </w:rPr>
                    <w:t>Content</w:t>
                  </w:r>
                </w:p>
              </w:tc>
              <w:tc>
                <w:tcPr>
                  <w:tcW w:w="3028"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53C536A2" w14:textId="77777777" w:rsidR="00073977" w:rsidRDefault="00073977">
                  <w:pPr>
                    <w:widowControl w:val="0"/>
                    <w:autoSpaceDE w:val="0"/>
                    <w:autoSpaceDN w:val="0"/>
                    <w:adjustRightInd w:val="0"/>
                    <w:jc w:val="center"/>
                    <w:rPr>
                      <w:rFonts w:ascii="Times" w:hAnsi="Times" w:cs="Times"/>
                      <w:sz w:val="32"/>
                      <w:szCs w:val="32"/>
                    </w:rPr>
                  </w:pPr>
                  <w:r>
                    <w:rPr>
                      <w:rFonts w:ascii="Times New Roman" w:hAnsi="Times New Roman" w:cs="Times New Roman"/>
                      <w:b/>
                      <w:bCs/>
                      <w:sz w:val="26"/>
                      <w:szCs w:val="26"/>
                    </w:rPr>
                    <w:t>Vocab</w:t>
                  </w:r>
                </w:p>
              </w:tc>
            </w:tr>
            <w:tr w:rsidR="00073977" w14:paraId="4D93D07C" w14:textId="77777777" w:rsidTr="00073977">
              <w:tblPrEx>
                <w:tblBorders>
                  <w:top w:val="none" w:sz="0" w:space="0" w:color="auto"/>
                </w:tblBorders>
              </w:tblPrEx>
              <w:tc>
                <w:tcPr>
                  <w:tcW w:w="2672"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226725FE"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1.</w:t>
                  </w:r>
                </w:p>
              </w:tc>
              <w:tc>
                <w:tcPr>
                  <w:tcW w:w="3028"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6A294DA0"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1.</w:t>
                  </w:r>
                </w:p>
              </w:tc>
            </w:tr>
            <w:tr w:rsidR="00073977" w14:paraId="70C8EDF4" w14:textId="77777777" w:rsidTr="00073977">
              <w:tblPrEx>
                <w:tblBorders>
                  <w:top w:val="none" w:sz="0" w:space="0" w:color="auto"/>
                </w:tblBorders>
              </w:tblPrEx>
              <w:tc>
                <w:tcPr>
                  <w:tcW w:w="2672"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3AB20B53" w14:textId="77777777" w:rsidR="00073977" w:rsidRDefault="00073977">
                  <w:pPr>
                    <w:widowControl w:val="0"/>
                    <w:autoSpaceDE w:val="0"/>
                    <w:autoSpaceDN w:val="0"/>
                    <w:adjustRightInd w:val="0"/>
                    <w:rPr>
                      <w:rFonts w:ascii="Times" w:hAnsi="Times" w:cs="Times"/>
                      <w:sz w:val="32"/>
                      <w:szCs w:val="32"/>
                    </w:rPr>
                  </w:pPr>
                </w:p>
              </w:tc>
              <w:tc>
                <w:tcPr>
                  <w:tcW w:w="3028"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5B6946AB"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2.</w:t>
                  </w:r>
                </w:p>
              </w:tc>
            </w:tr>
            <w:tr w:rsidR="00073977" w14:paraId="3EF2C35E" w14:textId="77777777" w:rsidTr="00073977">
              <w:tblPrEx>
                <w:tblBorders>
                  <w:top w:val="none" w:sz="0" w:space="0" w:color="auto"/>
                </w:tblBorders>
              </w:tblPrEx>
              <w:tc>
                <w:tcPr>
                  <w:tcW w:w="2672"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675D8FB1" w14:textId="77777777" w:rsidR="00073977" w:rsidRDefault="00073977">
                  <w:pPr>
                    <w:widowControl w:val="0"/>
                    <w:autoSpaceDE w:val="0"/>
                    <w:autoSpaceDN w:val="0"/>
                    <w:adjustRightInd w:val="0"/>
                    <w:rPr>
                      <w:rFonts w:ascii="Times" w:hAnsi="Times" w:cs="Times"/>
                      <w:sz w:val="32"/>
                      <w:szCs w:val="32"/>
                    </w:rPr>
                  </w:pPr>
                </w:p>
              </w:tc>
              <w:tc>
                <w:tcPr>
                  <w:tcW w:w="3028"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0B5E626E"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3.</w:t>
                  </w:r>
                </w:p>
              </w:tc>
            </w:tr>
            <w:tr w:rsidR="00073977" w14:paraId="7A754A5D" w14:textId="77777777" w:rsidTr="00073977">
              <w:tblPrEx>
                <w:tblBorders>
                  <w:top w:val="none" w:sz="0" w:space="0" w:color="auto"/>
                </w:tblBorders>
              </w:tblPrEx>
              <w:tc>
                <w:tcPr>
                  <w:tcW w:w="2672"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023DC9D7"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2.</w:t>
                  </w:r>
                </w:p>
              </w:tc>
              <w:tc>
                <w:tcPr>
                  <w:tcW w:w="3028"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1774E4AC"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4.</w:t>
                  </w:r>
                </w:p>
              </w:tc>
            </w:tr>
            <w:tr w:rsidR="00073977" w14:paraId="4946C3FA" w14:textId="77777777" w:rsidTr="00073977">
              <w:tblPrEx>
                <w:tblBorders>
                  <w:top w:val="none" w:sz="0" w:space="0" w:color="auto"/>
                </w:tblBorders>
              </w:tblPrEx>
              <w:tc>
                <w:tcPr>
                  <w:tcW w:w="2672"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00B2C541" w14:textId="77777777" w:rsidR="00073977" w:rsidRDefault="00073977">
                  <w:pPr>
                    <w:widowControl w:val="0"/>
                    <w:autoSpaceDE w:val="0"/>
                    <w:autoSpaceDN w:val="0"/>
                    <w:adjustRightInd w:val="0"/>
                    <w:rPr>
                      <w:rFonts w:ascii="Times" w:hAnsi="Times" w:cs="Times"/>
                      <w:sz w:val="32"/>
                      <w:szCs w:val="32"/>
                    </w:rPr>
                  </w:pPr>
                </w:p>
              </w:tc>
              <w:tc>
                <w:tcPr>
                  <w:tcW w:w="3028"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6545FEA4"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5.</w:t>
                  </w:r>
                </w:p>
              </w:tc>
            </w:tr>
            <w:tr w:rsidR="00073977" w14:paraId="26E1DAC6" w14:textId="77777777" w:rsidTr="00073977">
              <w:tblPrEx>
                <w:tblBorders>
                  <w:top w:val="none" w:sz="0" w:space="0" w:color="auto"/>
                </w:tblBorders>
              </w:tblPrEx>
              <w:tc>
                <w:tcPr>
                  <w:tcW w:w="2672"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3AD9306D" w14:textId="77777777" w:rsidR="00073977" w:rsidRDefault="00073977">
                  <w:pPr>
                    <w:widowControl w:val="0"/>
                    <w:autoSpaceDE w:val="0"/>
                    <w:autoSpaceDN w:val="0"/>
                    <w:adjustRightInd w:val="0"/>
                    <w:rPr>
                      <w:rFonts w:ascii="Times" w:hAnsi="Times" w:cs="Times"/>
                      <w:sz w:val="32"/>
                      <w:szCs w:val="32"/>
                    </w:rPr>
                  </w:pPr>
                </w:p>
              </w:tc>
              <w:tc>
                <w:tcPr>
                  <w:tcW w:w="3028"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3923A0F0"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6.</w:t>
                  </w:r>
                </w:p>
              </w:tc>
            </w:tr>
            <w:tr w:rsidR="00073977" w14:paraId="46205C84" w14:textId="77777777" w:rsidTr="00073977">
              <w:tc>
                <w:tcPr>
                  <w:tcW w:w="2672"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4192B1A0" w14:textId="77777777" w:rsidR="00073977" w:rsidRDefault="00073977">
                  <w:pPr>
                    <w:widowControl w:val="0"/>
                    <w:autoSpaceDE w:val="0"/>
                    <w:autoSpaceDN w:val="0"/>
                    <w:adjustRightInd w:val="0"/>
                    <w:rPr>
                      <w:rFonts w:ascii="Times" w:hAnsi="Times" w:cs="Times"/>
                      <w:sz w:val="32"/>
                      <w:szCs w:val="32"/>
                    </w:rPr>
                  </w:pPr>
                </w:p>
              </w:tc>
              <w:tc>
                <w:tcPr>
                  <w:tcW w:w="3028"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33B51CD8"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7.</w:t>
                  </w:r>
                </w:p>
              </w:tc>
            </w:tr>
          </w:tbl>
          <w:p w14:paraId="628A09D2" w14:textId="77777777" w:rsidR="00073977" w:rsidRDefault="00073977">
            <w:pPr>
              <w:widowControl w:val="0"/>
              <w:autoSpaceDE w:val="0"/>
              <w:autoSpaceDN w:val="0"/>
              <w:adjustRightInd w:val="0"/>
              <w:rPr>
                <w:rFonts w:ascii="Times" w:hAnsi="Times" w:cs="Times"/>
                <w:sz w:val="32"/>
                <w:szCs w:val="32"/>
              </w:rPr>
            </w:pPr>
          </w:p>
        </w:tc>
      </w:tr>
    </w:tbl>
    <w:p w14:paraId="0D49540F" w14:textId="77777777" w:rsidR="00073977" w:rsidRDefault="00073977"/>
    <w:p w14:paraId="512A7DD1" w14:textId="77777777" w:rsidR="00073977" w:rsidRDefault="00073977"/>
    <w:p w14:paraId="6629A7DF" w14:textId="77777777" w:rsidR="00073977" w:rsidRDefault="00073977" w:rsidP="00073977">
      <w:pPr>
        <w:widowControl w:val="0"/>
        <w:autoSpaceDE w:val="0"/>
        <w:autoSpaceDN w:val="0"/>
        <w:adjustRightInd w:val="0"/>
        <w:jc w:val="center"/>
        <w:rPr>
          <w:rFonts w:ascii="Times" w:hAnsi="Times" w:cs="Times"/>
          <w:sz w:val="32"/>
          <w:szCs w:val="32"/>
        </w:rPr>
      </w:pPr>
      <w:r>
        <w:rPr>
          <w:rFonts w:ascii="Times New Roman" w:hAnsi="Times New Roman" w:cs="Times New Roman"/>
          <w:b/>
          <w:bCs/>
          <w:sz w:val="38"/>
          <w:szCs w:val="38"/>
        </w:rPr>
        <w:t xml:space="preserve">CHECKLIST FOR ALL CLASSES </w:t>
      </w:r>
    </w:p>
    <w:p w14:paraId="6719F3E5" w14:textId="77777777" w:rsidR="00073977" w:rsidRDefault="00073977" w:rsidP="00073977">
      <w:pPr>
        <w:widowControl w:val="0"/>
        <w:autoSpaceDE w:val="0"/>
        <w:autoSpaceDN w:val="0"/>
        <w:adjustRightInd w:val="0"/>
        <w:rPr>
          <w:rFonts w:ascii="Times" w:hAnsi="Times" w:cs="Times"/>
          <w:sz w:val="32"/>
          <w:szCs w:val="32"/>
        </w:rPr>
      </w:pPr>
    </w:p>
    <w:tbl>
      <w:tblPr>
        <w:tblW w:w="9468" w:type="dxa"/>
        <w:tblBorders>
          <w:top w:val="nil"/>
          <w:left w:val="nil"/>
          <w:right w:val="nil"/>
        </w:tblBorders>
        <w:tblLayout w:type="fixed"/>
        <w:tblLook w:val="0000" w:firstRow="0" w:lastRow="0" w:firstColumn="0" w:lastColumn="0" w:noHBand="0" w:noVBand="0"/>
      </w:tblPr>
      <w:tblGrid>
        <w:gridCol w:w="4698"/>
        <w:gridCol w:w="540"/>
        <w:gridCol w:w="4230"/>
      </w:tblGrid>
      <w:tr w:rsidR="00073977" w14:paraId="7A2F4399" w14:textId="77777777" w:rsidTr="00073977">
        <w:tc>
          <w:tcPr>
            <w:tcW w:w="4698"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69AE88E2" w14:textId="77777777" w:rsidR="00073977" w:rsidRDefault="00073977">
            <w:pPr>
              <w:widowControl w:val="0"/>
              <w:autoSpaceDE w:val="0"/>
              <w:autoSpaceDN w:val="0"/>
              <w:adjustRightInd w:val="0"/>
              <w:jc w:val="center"/>
              <w:rPr>
                <w:rFonts w:ascii="Times" w:hAnsi="Times" w:cs="Times"/>
                <w:sz w:val="32"/>
                <w:szCs w:val="32"/>
              </w:rPr>
            </w:pPr>
            <w:r>
              <w:rPr>
                <w:rFonts w:ascii="Times New Roman" w:hAnsi="Times New Roman" w:cs="Times New Roman"/>
                <w:b/>
                <w:bCs/>
                <w:sz w:val="26"/>
                <w:szCs w:val="26"/>
              </w:rPr>
              <w:t>TASK</w:t>
            </w:r>
          </w:p>
        </w:tc>
        <w:tc>
          <w:tcPr>
            <w:tcW w:w="54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67C62722" w14:textId="77777777" w:rsidR="00073977" w:rsidRDefault="00073977">
            <w:pPr>
              <w:widowControl w:val="0"/>
              <w:autoSpaceDE w:val="0"/>
              <w:autoSpaceDN w:val="0"/>
              <w:adjustRightInd w:val="0"/>
              <w:rPr>
                <w:rFonts w:ascii="Times" w:hAnsi="Times" w:cs="Times"/>
                <w:sz w:val="32"/>
                <w:szCs w:val="32"/>
              </w:rPr>
            </w:pPr>
            <w:r>
              <w:rPr>
                <w:rFonts w:ascii="Zapf Dingbats" w:hAnsi="Zapf Dingbats" w:cs="Times"/>
                <w:sz w:val="32"/>
                <w:szCs w:val="32"/>
              </w:rPr>
              <w:t>✔</w:t>
            </w:r>
          </w:p>
        </w:tc>
        <w:tc>
          <w:tcPr>
            <w:tcW w:w="423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37D825CF" w14:textId="77777777" w:rsidR="00073977" w:rsidRDefault="00073977">
            <w:pPr>
              <w:widowControl w:val="0"/>
              <w:autoSpaceDE w:val="0"/>
              <w:autoSpaceDN w:val="0"/>
              <w:adjustRightInd w:val="0"/>
              <w:jc w:val="center"/>
              <w:rPr>
                <w:rFonts w:ascii="Times" w:hAnsi="Times" w:cs="Times"/>
                <w:sz w:val="32"/>
                <w:szCs w:val="32"/>
              </w:rPr>
            </w:pPr>
            <w:r>
              <w:rPr>
                <w:rFonts w:ascii="Times New Roman" w:hAnsi="Times New Roman" w:cs="Times New Roman"/>
                <w:b/>
                <w:bCs/>
                <w:sz w:val="26"/>
                <w:szCs w:val="26"/>
              </w:rPr>
              <w:t>WHERE CAN YOUR TEACHER FIND IT?</w:t>
            </w:r>
          </w:p>
        </w:tc>
      </w:tr>
      <w:tr w:rsidR="00073977" w14:paraId="141D1C9D" w14:textId="77777777" w:rsidTr="00073977">
        <w:tblPrEx>
          <w:tblBorders>
            <w:top w:val="none" w:sz="0" w:space="0" w:color="auto"/>
          </w:tblBorders>
        </w:tblPrEx>
        <w:tc>
          <w:tcPr>
            <w:tcW w:w="4698"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024136C7"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b/>
                <w:bCs/>
                <w:i/>
                <w:iCs/>
                <w:sz w:val="26"/>
                <w:szCs w:val="26"/>
              </w:rPr>
              <w:t>English</w:t>
            </w:r>
          </w:p>
        </w:tc>
        <w:tc>
          <w:tcPr>
            <w:tcW w:w="54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1ADF1CE1" w14:textId="77777777" w:rsidR="00073977" w:rsidRDefault="00073977">
            <w:pPr>
              <w:widowControl w:val="0"/>
              <w:autoSpaceDE w:val="0"/>
              <w:autoSpaceDN w:val="0"/>
              <w:adjustRightInd w:val="0"/>
              <w:rPr>
                <w:rFonts w:ascii="Times" w:hAnsi="Times" w:cs="Times"/>
                <w:sz w:val="32"/>
                <w:szCs w:val="32"/>
              </w:rPr>
            </w:pPr>
          </w:p>
        </w:tc>
        <w:tc>
          <w:tcPr>
            <w:tcW w:w="423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7C639A23" w14:textId="77777777" w:rsidR="00073977" w:rsidRDefault="00073977" w:rsidP="00073977">
            <w:pPr>
              <w:widowControl w:val="0"/>
              <w:autoSpaceDE w:val="0"/>
              <w:autoSpaceDN w:val="0"/>
              <w:adjustRightInd w:val="0"/>
              <w:ind w:right="734"/>
              <w:rPr>
                <w:rFonts w:ascii="Times" w:hAnsi="Times" w:cs="Times"/>
                <w:sz w:val="32"/>
                <w:szCs w:val="32"/>
              </w:rPr>
            </w:pPr>
          </w:p>
        </w:tc>
      </w:tr>
      <w:tr w:rsidR="00073977" w14:paraId="6173CE8E" w14:textId="77777777" w:rsidTr="00073977">
        <w:tblPrEx>
          <w:tblBorders>
            <w:top w:val="none" w:sz="0" w:space="0" w:color="auto"/>
          </w:tblBorders>
        </w:tblPrEx>
        <w:tc>
          <w:tcPr>
            <w:tcW w:w="4698"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3BDF7C17"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  Integrated 5 vocabulary words in italics</w:t>
            </w:r>
          </w:p>
        </w:tc>
        <w:tc>
          <w:tcPr>
            <w:tcW w:w="54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07A85C05" w14:textId="77777777" w:rsidR="00073977" w:rsidRDefault="00073977">
            <w:pPr>
              <w:widowControl w:val="0"/>
              <w:autoSpaceDE w:val="0"/>
              <w:autoSpaceDN w:val="0"/>
              <w:adjustRightInd w:val="0"/>
              <w:rPr>
                <w:rFonts w:ascii="Times" w:hAnsi="Times" w:cs="Times"/>
                <w:sz w:val="32"/>
                <w:szCs w:val="32"/>
              </w:rPr>
            </w:pPr>
          </w:p>
        </w:tc>
        <w:tc>
          <w:tcPr>
            <w:tcW w:w="423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60DEE13D"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 xml:space="preserve"> </w:t>
            </w:r>
          </w:p>
        </w:tc>
      </w:tr>
      <w:tr w:rsidR="00073977" w14:paraId="62088D01" w14:textId="77777777" w:rsidTr="00073977">
        <w:tblPrEx>
          <w:tblBorders>
            <w:top w:val="none" w:sz="0" w:space="0" w:color="auto"/>
          </w:tblBorders>
        </w:tblPrEx>
        <w:tc>
          <w:tcPr>
            <w:tcW w:w="4698"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32C7FEEB"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  Identified all noun, adjective, and verb types in its correct color code</w:t>
            </w:r>
          </w:p>
        </w:tc>
        <w:tc>
          <w:tcPr>
            <w:tcW w:w="54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3D8B5556" w14:textId="77777777" w:rsidR="00073977" w:rsidRDefault="00073977">
            <w:pPr>
              <w:widowControl w:val="0"/>
              <w:autoSpaceDE w:val="0"/>
              <w:autoSpaceDN w:val="0"/>
              <w:adjustRightInd w:val="0"/>
              <w:rPr>
                <w:rFonts w:ascii="Times" w:hAnsi="Times" w:cs="Times"/>
                <w:sz w:val="32"/>
                <w:szCs w:val="32"/>
              </w:rPr>
            </w:pPr>
          </w:p>
        </w:tc>
        <w:tc>
          <w:tcPr>
            <w:tcW w:w="423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2555A786"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 xml:space="preserve"> </w:t>
            </w:r>
          </w:p>
        </w:tc>
      </w:tr>
      <w:tr w:rsidR="00073977" w14:paraId="37576866" w14:textId="77777777" w:rsidTr="00073977">
        <w:tblPrEx>
          <w:tblBorders>
            <w:top w:val="none" w:sz="0" w:space="0" w:color="auto"/>
          </w:tblBorders>
        </w:tblPrEx>
        <w:tc>
          <w:tcPr>
            <w:tcW w:w="4698"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7D164A95"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  Practiced and prepared all presentation skills (eye contact/gestures, voice, delivery)</w:t>
            </w:r>
          </w:p>
        </w:tc>
        <w:tc>
          <w:tcPr>
            <w:tcW w:w="54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5B38338F" w14:textId="77777777" w:rsidR="00073977" w:rsidRDefault="00073977">
            <w:pPr>
              <w:widowControl w:val="0"/>
              <w:autoSpaceDE w:val="0"/>
              <w:autoSpaceDN w:val="0"/>
              <w:adjustRightInd w:val="0"/>
              <w:rPr>
                <w:rFonts w:ascii="Times" w:hAnsi="Times" w:cs="Times"/>
                <w:sz w:val="32"/>
                <w:szCs w:val="32"/>
              </w:rPr>
            </w:pPr>
          </w:p>
        </w:tc>
        <w:tc>
          <w:tcPr>
            <w:tcW w:w="423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161ED17D"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 xml:space="preserve"> </w:t>
            </w:r>
          </w:p>
        </w:tc>
      </w:tr>
      <w:tr w:rsidR="00073977" w14:paraId="7D6B26A4" w14:textId="77777777" w:rsidTr="00073977">
        <w:tblPrEx>
          <w:tblBorders>
            <w:top w:val="none" w:sz="0" w:space="0" w:color="auto"/>
          </w:tblBorders>
        </w:tblPrEx>
        <w:tc>
          <w:tcPr>
            <w:tcW w:w="4698"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2F4CEF8A"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  Written a paragraph using proper format</w:t>
            </w:r>
          </w:p>
        </w:tc>
        <w:tc>
          <w:tcPr>
            <w:tcW w:w="54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358E5CD9" w14:textId="77777777" w:rsidR="00073977" w:rsidRDefault="00073977">
            <w:pPr>
              <w:widowControl w:val="0"/>
              <w:autoSpaceDE w:val="0"/>
              <w:autoSpaceDN w:val="0"/>
              <w:adjustRightInd w:val="0"/>
              <w:rPr>
                <w:rFonts w:ascii="Times" w:hAnsi="Times" w:cs="Times"/>
                <w:sz w:val="32"/>
                <w:szCs w:val="32"/>
              </w:rPr>
            </w:pPr>
          </w:p>
        </w:tc>
        <w:tc>
          <w:tcPr>
            <w:tcW w:w="423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318CB0E6"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 xml:space="preserve"> </w:t>
            </w:r>
          </w:p>
        </w:tc>
      </w:tr>
      <w:tr w:rsidR="00073977" w14:paraId="334E6851" w14:textId="77777777" w:rsidTr="00073977">
        <w:tblPrEx>
          <w:tblBorders>
            <w:top w:val="none" w:sz="0" w:space="0" w:color="auto"/>
          </w:tblBorders>
        </w:tblPrEx>
        <w:tc>
          <w:tcPr>
            <w:tcW w:w="4698"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12B65F89"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 xml:space="preserve">·  Prepared reasoning for visiting </w:t>
            </w:r>
            <w:proofErr w:type="spellStart"/>
            <w:r>
              <w:rPr>
                <w:rFonts w:ascii="Times New Roman" w:hAnsi="Times New Roman" w:cs="Times New Roman"/>
                <w:sz w:val="26"/>
                <w:szCs w:val="26"/>
              </w:rPr>
              <w:t>Huasteca</w:t>
            </w:r>
            <w:proofErr w:type="spellEnd"/>
            <w:r>
              <w:rPr>
                <w:rFonts w:ascii="Times New Roman" w:hAnsi="Times New Roman" w:cs="Times New Roman"/>
                <w:sz w:val="26"/>
                <w:szCs w:val="26"/>
              </w:rPr>
              <w:t xml:space="preserve"> Canyon (constructed support)</w:t>
            </w:r>
          </w:p>
        </w:tc>
        <w:tc>
          <w:tcPr>
            <w:tcW w:w="54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797BCB48" w14:textId="77777777" w:rsidR="00073977" w:rsidRDefault="00073977">
            <w:pPr>
              <w:widowControl w:val="0"/>
              <w:autoSpaceDE w:val="0"/>
              <w:autoSpaceDN w:val="0"/>
              <w:adjustRightInd w:val="0"/>
              <w:rPr>
                <w:rFonts w:ascii="Times" w:hAnsi="Times" w:cs="Times"/>
                <w:sz w:val="32"/>
                <w:szCs w:val="32"/>
              </w:rPr>
            </w:pPr>
          </w:p>
        </w:tc>
        <w:tc>
          <w:tcPr>
            <w:tcW w:w="423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1D32720F"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 xml:space="preserve"> </w:t>
            </w:r>
          </w:p>
        </w:tc>
      </w:tr>
      <w:tr w:rsidR="00073977" w14:paraId="46516746" w14:textId="77777777" w:rsidTr="00073977">
        <w:tblPrEx>
          <w:tblBorders>
            <w:top w:val="none" w:sz="0" w:space="0" w:color="auto"/>
          </w:tblBorders>
        </w:tblPrEx>
        <w:tc>
          <w:tcPr>
            <w:tcW w:w="4698"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6204AE1C"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  Edited written work for writing conventions (spelling/grammar)</w:t>
            </w:r>
          </w:p>
        </w:tc>
        <w:tc>
          <w:tcPr>
            <w:tcW w:w="54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68985B56" w14:textId="77777777" w:rsidR="00073977" w:rsidRDefault="00073977">
            <w:pPr>
              <w:widowControl w:val="0"/>
              <w:autoSpaceDE w:val="0"/>
              <w:autoSpaceDN w:val="0"/>
              <w:adjustRightInd w:val="0"/>
              <w:rPr>
                <w:rFonts w:ascii="Times" w:hAnsi="Times" w:cs="Times"/>
                <w:sz w:val="32"/>
                <w:szCs w:val="32"/>
              </w:rPr>
            </w:pPr>
          </w:p>
        </w:tc>
        <w:tc>
          <w:tcPr>
            <w:tcW w:w="423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37F4D30D"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 xml:space="preserve"> </w:t>
            </w:r>
          </w:p>
        </w:tc>
      </w:tr>
      <w:tr w:rsidR="00073977" w14:paraId="49489EBF" w14:textId="77777777" w:rsidTr="00073977">
        <w:tblPrEx>
          <w:tblBorders>
            <w:top w:val="none" w:sz="0" w:space="0" w:color="auto"/>
          </w:tblBorders>
        </w:tblPrEx>
        <w:tc>
          <w:tcPr>
            <w:tcW w:w="4698"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3BF3C232"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Print out extra copy for English Teacher</w:t>
            </w:r>
          </w:p>
        </w:tc>
        <w:tc>
          <w:tcPr>
            <w:tcW w:w="54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116DC2DF" w14:textId="77777777" w:rsidR="00073977" w:rsidRDefault="00073977">
            <w:pPr>
              <w:widowControl w:val="0"/>
              <w:autoSpaceDE w:val="0"/>
              <w:autoSpaceDN w:val="0"/>
              <w:adjustRightInd w:val="0"/>
              <w:rPr>
                <w:rFonts w:ascii="Times" w:hAnsi="Times" w:cs="Times"/>
                <w:sz w:val="32"/>
                <w:szCs w:val="32"/>
              </w:rPr>
            </w:pPr>
          </w:p>
        </w:tc>
        <w:tc>
          <w:tcPr>
            <w:tcW w:w="423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3AD99C29" w14:textId="77777777" w:rsidR="00073977" w:rsidRDefault="00073977">
            <w:pPr>
              <w:widowControl w:val="0"/>
              <w:autoSpaceDE w:val="0"/>
              <w:autoSpaceDN w:val="0"/>
              <w:adjustRightInd w:val="0"/>
              <w:rPr>
                <w:rFonts w:ascii="Times" w:hAnsi="Times" w:cs="Times"/>
                <w:sz w:val="32"/>
                <w:szCs w:val="32"/>
              </w:rPr>
            </w:pPr>
          </w:p>
        </w:tc>
      </w:tr>
      <w:tr w:rsidR="00073977" w14:paraId="6252D225" w14:textId="77777777" w:rsidTr="00073977">
        <w:tblPrEx>
          <w:tblBorders>
            <w:top w:val="none" w:sz="0" w:space="0" w:color="auto"/>
          </w:tblBorders>
        </w:tblPrEx>
        <w:tc>
          <w:tcPr>
            <w:tcW w:w="4698"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01FED4AA" w14:textId="77777777" w:rsidR="00073977" w:rsidRDefault="00073977">
            <w:pPr>
              <w:widowControl w:val="0"/>
              <w:autoSpaceDE w:val="0"/>
              <w:autoSpaceDN w:val="0"/>
              <w:adjustRightInd w:val="0"/>
              <w:rPr>
                <w:rFonts w:ascii="Times" w:hAnsi="Times" w:cs="Times"/>
                <w:sz w:val="32"/>
                <w:szCs w:val="32"/>
              </w:rPr>
            </w:pPr>
          </w:p>
        </w:tc>
        <w:tc>
          <w:tcPr>
            <w:tcW w:w="54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283137FB" w14:textId="77777777" w:rsidR="00073977" w:rsidRDefault="00073977">
            <w:pPr>
              <w:widowControl w:val="0"/>
              <w:autoSpaceDE w:val="0"/>
              <w:autoSpaceDN w:val="0"/>
              <w:adjustRightInd w:val="0"/>
              <w:rPr>
                <w:rFonts w:ascii="Times" w:hAnsi="Times" w:cs="Times"/>
                <w:sz w:val="32"/>
                <w:szCs w:val="32"/>
              </w:rPr>
            </w:pPr>
          </w:p>
        </w:tc>
        <w:tc>
          <w:tcPr>
            <w:tcW w:w="423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033D50D6" w14:textId="77777777" w:rsidR="00073977" w:rsidRDefault="00073977">
            <w:pPr>
              <w:widowControl w:val="0"/>
              <w:autoSpaceDE w:val="0"/>
              <w:autoSpaceDN w:val="0"/>
              <w:adjustRightInd w:val="0"/>
              <w:rPr>
                <w:rFonts w:ascii="Times" w:hAnsi="Times" w:cs="Times"/>
                <w:sz w:val="32"/>
                <w:szCs w:val="32"/>
              </w:rPr>
            </w:pPr>
          </w:p>
        </w:tc>
      </w:tr>
      <w:tr w:rsidR="00073977" w14:paraId="6B6C67B8" w14:textId="77777777" w:rsidTr="00073977">
        <w:tblPrEx>
          <w:tblBorders>
            <w:top w:val="none" w:sz="0" w:space="0" w:color="auto"/>
          </w:tblBorders>
        </w:tblPrEx>
        <w:tc>
          <w:tcPr>
            <w:tcW w:w="4698"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1E54BC53" w14:textId="77777777" w:rsidR="00073977" w:rsidRPr="00073977" w:rsidRDefault="00073977">
            <w:pPr>
              <w:widowControl w:val="0"/>
              <w:autoSpaceDE w:val="0"/>
              <w:autoSpaceDN w:val="0"/>
              <w:adjustRightInd w:val="0"/>
              <w:rPr>
                <w:rFonts w:ascii="Times" w:hAnsi="Times" w:cs="Times"/>
                <w:b/>
                <w:sz w:val="32"/>
                <w:szCs w:val="32"/>
              </w:rPr>
            </w:pPr>
            <w:r w:rsidRPr="00073977">
              <w:rPr>
                <w:rFonts w:ascii="Times New Roman" w:hAnsi="Times New Roman" w:cs="Times New Roman"/>
                <w:b/>
                <w:bCs/>
                <w:i/>
                <w:iCs/>
                <w:sz w:val="26"/>
                <w:szCs w:val="26"/>
              </w:rPr>
              <w:t>Science</w:t>
            </w:r>
          </w:p>
        </w:tc>
        <w:tc>
          <w:tcPr>
            <w:tcW w:w="54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33C96F54" w14:textId="77777777" w:rsidR="00073977" w:rsidRDefault="00073977">
            <w:pPr>
              <w:widowControl w:val="0"/>
              <w:autoSpaceDE w:val="0"/>
              <w:autoSpaceDN w:val="0"/>
              <w:adjustRightInd w:val="0"/>
              <w:rPr>
                <w:rFonts w:ascii="Times" w:hAnsi="Times" w:cs="Times"/>
                <w:sz w:val="32"/>
                <w:szCs w:val="32"/>
              </w:rPr>
            </w:pPr>
          </w:p>
        </w:tc>
        <w:tc>
          <w:tcPr>
            <w:tcW w:w="423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51C0C5AD" w14:textId="77777777" w:rsidR="00073977" w:rsidRDefault="00073977">
            <w:pPr>
              <w:widowControl w:val="0"/>
              <w:autoSpaceDE w:val="0"/>
              <w:autoSpaceDN w:val="0"/>
              <w:adjustRightInd w:val="0"/>
              <w:rPr>
                <w:rFonts w:ascii="Times" w:hAnsi="Times" w:cs="Times"/>
                <w:sz w:val="32"/>
                <w:szCs w:val="32"/>
              </w:rPr>
            </w:pPr>
          </w:p>
        </w:tc>
      </w:tr>
      <w:tr w:rsidR="00073977" w14:paraId="4383BE5A" w14:textId="77777777" w:rsidTr="00073977">
        <w:tblPrEx>
          <w:tblBorders>
            <w:top w:val="none" w:sz="0" w:space="0" w:color="auto"/>
          </w:tblBorders>
        </w:tblPrEx>
        <w:tc>
          <w:tcPr>
            <w:tcW w:w="4698"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38D3F0EF" w14:textId="77777777" w:rsidR="00073977" w:rsidRPr="00073977" w:rsidRDefault="00073977">
            <w:pPr>
              <w:widowControl w:val="0"/>
              <w:autoSpaceDE w:val="0"/>
              <w:autoSpaceDN w:val="0"/>
              <w:adjustRightInd w:val="0"/>
              <w:rPr>
                <w:rFonts w:ascii="Times" w:hAnsi="Times" w:cs="Times"/>
                <w:b/>
                <w:sz w:val="32"/>
                <w:szCs w:val="32"/>
              </w:rPr>
            </w:pPr>
            <w:r w:rsidRPr="00073977">
              <w:rPr>
                <w:rFonts w:ascii="Times New Roman" w:hAnsi="Times New Roman" w:cs="Times New Roman"/>
                <w:b/>
                <w:sz w:val="26"/>
                <w:szCs w:val="26"/>
              </w:rPr>
              <w:t>·  All Required Science Content Included</w:t>
            </w:r>
          </w:p>
        </w:tc>
        <w:tc>
          <w:tcPr>
            <w:tcW w:w="54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35CEDAAA" w14:textId="77777777" w:rsidR="00073977" w:rsidRDefault="00073977">
            <w:pPr>
              <w:widowControl w:val="0"/>
              <w:autoSpaceDE w:val="0"/>
              <w:autoSpaceDN w:val="0"/>
              <w:adjustRightInd w:val="0"/>
              <w:rPr>
                <w:rFonts w:ascii="Times" w:hAnsi="Times" w:cs="Times"/>
                <w:sz w:val="32"/>
                <w:szCs w:val="32"/>
              </w:rPr>
            </w:pPr>
          </w:p>
        </w:tc>
        <w:tc>
          <w:tcPr>
            <w:tcW w:w="423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5BA77D6E" w14:textId="77777777" w:rsidR="00073977" w:rsidRDefault="00073977">
            <w:pPr>
              <w:widowControl w:val="0"/>
              <w:autoSpaceDE w:val="0"/>
              <w:autoSpaceDN w:val="0"/>
              <w:adjustRightInd w:val="0"/>
              <w:rPr>
                <w:rFonts w:ascii="Times" w:hAnsi="Times" w:cs="Times"/>
                <w:sz w:val="32"/>
                <w:szCs w:val="32"/>
              </w:rPr>
            </w:pPr>
          </w:p>
        </w:tc>
      </w:tr>
      <w:tr w:rsidR="00073977" w14:paraId="110282DA" w14:textId="77777777" w:rsidTr="00073977">
        <w:tblPrEx>
          <w:tblBorders>
            <w:top w:val="none" w:sz="0" w:space="0" w:color="auto"/>
          </w:tblBorders>
        </w:tblPrEx>
        <w:tc>
          <w:tcPr>
            <w:tcW w:w="4698"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302A50EC" w14:textId="77777777" w:rsidR="00073977" w:rsidRPr="00073977" w:rsidRDefault="00073977">
            <w:pPr>
              <w:widowControl w:val="0"/>
              <w:autoSpaceDE w:val="0"/>
              <w:autoSpaceDN w:val="0"/>
              <w:adjustRightInd w:val="0"/>
              <w:rPr>
                <w:rFonts w:ascii="Times" w:hAnsi="Times" w:cs="Times"/>
                <w:b/>
                <w:sz w:val="32"/>
                <w:szCs w:val="32"/>
              </w:rPr>
            </w:pPr>
            <w:r w:rsidRPr="00073977">
              <w:rPr>
                <w:rFonts w:ascii="Times New Roman" w:hAnsi="Times New Roman" w:cs="Times New Roman"/>
                <w:b/>
                <w:sz w:val="26"/>
                <w:szCs w:val="26"/>
              </w:rPr>
              <w:t>·  All Required Science Vocab Included</w:t>
            </w:r>
          </w:p>
        </w:tc>
        <w:tc>
          <w:tcPr>
            <w:tcW w:w="54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626F397C" w14:textId="77777777" w:rsidR="00073977" w:rsidRDefault="00073977">
            <w:pPr>
              <w:widowControl w:val="0"/>
              <w:autoSpaceDE w:val="0"/>
              <w:autoSpaceDN w:val="0"/>
              <w:adjustRightInd w:val="0"/>
              <w:rPr>
                <w:rFonts w:ascii="Times" w:hAnsi="Times" w:cs="Times"/>
                <w:sz w:val="32"/>
                <w:szCs w:val="32"/>
              </w:rPr>
            </w:pPr>
          </w:p>
        </w:tc>
        <w:tc>
          <w:tcPr>
            <w:tcW w:w="423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5FFD3C63" w14:textId="77777777" w:rsidR="00073977" w:rsidRDefault="00073977">
            <w:pPr>
              <w:widowControl w:val="0"/>
              <w:autoSpaceDE w:val="0"/>
              <w:autoSpaceDN w:val="0"/>
              <w:adjustRightInd w:val="0"/>
              <w:rPr>
                <w:rFonts w:ascii="Times" w:hAnsi="Times" w:cs="Times"/>
                <w:sz w:val="32"/>
                <w:szCs w:val="32"/>
              </w:rPr>
            </w:pPr>
          </w:p>
        </w:tc>
      </w:tr>
      <w:tr w:rsidR="00073977" w14:paraId="22FA5891" w14:textId="77777777" w:rsidTr="00073977">
        <w:tblPrEx>
          <w:tblBorders>
            <w:top w:val="none" w:sz="0" w:space="0" w:color="auto"/>
          </w:tblBorders>
        </w:tblPrEx>
        <w:tc>
          <w:tcPr>
            <w:tcW w:w="4698"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2862935A" w14:textId="77777777" w:rsidR="00073977" w:rsidRPr="00073977" w:rsidRDefault="00073977">
            <w:pPr>
              <w:widowControl w:val="0"/>
              <w:autoSpaceDE w:val="0"/>
              <w:autoSpaceDN w:val="0"/>
              <w:adjustRightInd w:val="0"/>
              <w:rPr>
                <w:rFonts w:ascii="Times" w:hAnsi="Times" w:cs="Times"/>
                <w:b/>
                <w:sz w:val="32"/>
                <w:szCs w:val="32"/>
              </w:rPr>
            </w:pPr>
            <w:r w:rsidRPr="00073977">
              <w:rPr>
                <w:rFonts w:ascii="Times New Roman" w:hAnsi="Times New Roman" w:cs="Times New Roman"/>
                <w:b/>
                <w:sz w:val="26"/>
                <w:szCs w:val="26"/>
              </w:rPr>
              <w:t>·  Organized</w:t>
            </w:r>
          </w:p>
        </w:tc>
        <w:tc>
          <w:tcPr>
            <w:tcW w:w="54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68BBB956" w14:textId="77777777" w:rsidR="00073977" w:rsidRDefault="00073977">
            <w:pPr>
              <w:widowControl w:val="0"/>
              <w:autoSpaceDE w:val="0"/>
              <w:autoSpaceDN w:val="0"/>
              <w:adjustRightInd w:val="0"/>
              <w:rPr>
                <w:rFonts w:ascii="Times" w:hAnsi="Times" w:cs="Times"/>
                <w:sz w:val="32"/>
                <w:szCs w:val="32"/>
              </w:rPr>
            </w:pPr>
          </w:p>
        </w:tc>
        <w:tc>
          <w:tcPr>
            <w:tcW w:w="423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04C209B0" w14:textId="77777777" w:rsidR="00073977" w:rsidRDefault="00073977">
            <w:pPr>
              <w:widowControl w:val="0"/>
              <w:autoSpaceDE w:val="0"/>
              <w:autoSpaceDN w:val="0"/>
              <w:adjustRightInd w:val="0"/>
              <w:rPr>
                <w:rFonts w:ascii="Times" w:hAnsi="Times" w:cs="Times"/>
                <w:sz w:val="32"/>
                <w:szCs w:val="32"/>
              </w:rPr>
            </w:pPr>
          </w:p>
        </w:tc>
      </w:tr>
      <w:tr w:rsidR="00073977" w14:paraId="27CDB1D9" w14:textId="77777777" w:rsidTr="00073977">
        <w:tblPrEx>
          <w:tblBorders>
            <w:top w:val="none" w:sz="0" w:space="0" w:color="auto"/>
          </w:tblBorders>
        </w:tblPrEx>
        <w:tc>
          <w:tcPr>
            <w:tcW w:w="4698"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79246BEB" w14:textId="77777777" w:rsidR="00073977" w:rsidRPr="00073977" w:rsidRDefault="00073977">
            <w:pPr>
              <w:widowControl w:val="0"/>
              <w:autoSpaceDE w:val="0"/>
              <w:autoSpaceDN w:val="0"/>
              <w:adjustRightInd w:val="0"/>
              <w:rPr>
                <w:rFonts w:ascii="Times" w:hAnsi="Times" w:cs="Times"/>
                <w:b/>
                <w:sz w:val="32"/>
                <w:szCs w:val="32"/>
              </w:rPr>
            </w:pPr>
            <w:r w:rsidRPr="00073977">
              <w:rPr>
                <w:rFonts w:ascii="Times New Roman" w:hAnsi="Times New Roman" w:cs="Times New Roman"/>
                <w:b/>
                <w:sz w:val="26"/>
                <w:szCs w:val="26"/>
              </w:rPr>
              <w:t>·  Visually appealing</w:t>
            </w:r>
          </w:p>
        </w:tc>
        <w:tc>
          <w:tcPr>
            <w:tcW w:w="54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054D0DE3" w14:textId="77777777" w:rsidR="00073977" w:rsidRDefault="00073977">
            <w:pPr>
              <w:widowControl w:val="0"/>
              <w:autoSpaceDE w:val="0"/>
              <w:autoSpaceDN w:val="0"/>
              <w:adjustRightInd w:val="0"/>
              <w:rPr>
                <w:rFonts w:ascii="Times" w:hAnsi="Times" w:cs="Times"/>
                <w:sz w:val="32"/>
                <w:szCs w:val="32"/>
              </w:rPr>
            </w:pPr>
          </w:p>
        </w:tc>
        <w:tc>
          <w:tcPr>
            <w:tcW w:w="423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781A6626" w14:textId="77777777" w:rsidR="00073977" w:rsidRDefault="00073977">
            <w:pPr>
              <w:widowControl w:val="0"/>
              <w:autoSpaceDE w:val="0"/>
              <w:autoSpaceDN w:val="0"/>
              <w:adjustRightInd w:val="0"/>
              <w:rPr>
                <w:rFonts w:ascii="Times" w:hAnsi="Times" w:cs="Times"/>
                <w:sz w:val="32"/>
                <w:szCs w:val="32"/>
              </w:rPr>
            </w:pPr>
          </w:p>
        </w:tc>
      </w:tr>
      <w:tr w:rsidR="00073977" w14:paraId="3AA87DFF" w14:textId="77777777" w:rsidTr="00073977">
        <w:tblPrEx>
          <w:tblBorders>
            <w:top w:val="none" w:sz="0" w:space="0" w:color="auto"/>
          </w:tblBorders>
        </w:tblPrEx>
        <w:tc>
          <w:tcPr>
            <w:tcW w:w="4698"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192C96FE" w14:textId="77777777" w:rsidR="00073977" w:rsidRPr="00073977" w:rsidRDefault="00073977">
            <w:pPr>
              <w:widowControl w:val="0"/>
              <w:autoSpaceDE w:val="0"/>
              <w:autoSpaceDN w:val="0"/>
              <w:adjustRightInd w:val="0"/>
              <w:rPr>
                <w:rFonts w:ascii="Times" w:hAnsi="Times" w:cs="Times"/>
                <w:b/>
                <w:sz w:val="32"/>
                <w:szCs w:val="32"/>
              </w:rPr>
            </w:pPr>
            <w:r w:rsidRPr="00073977">
              <w:rPr>
                <w:rFonts w:ascii="Times New Roman" w:hAnsi="Times New Roman" w:cs="Times New Roman"/>
                <w:b/>
                <w:sz w:val="26"/>
                <w:szCs w:val="26"/>
              </w:rPr>
              <w:t>·  Creative</w:t>
            </w:r>
          </w:p>
        </w:tc>
        <w:tc>
          <w:tcPr>
            <w:tcW w:w="54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5EA95AD9" w14:textId="77777777" w:rsidR="00073977" w:rsidRDefault="00073977">
            <w:pPr>
              <w:widowControl w:val="0"/>
              <w:autoSpaceDE w:val="0"/>
              <w:autoSpaceDN w:val="0"/>
              <w:adjustRightInd w:val="0"/>
              <w:rPr>
                <w:rFonts w:ascii="Times" w:hAnsi="Times" w:cs="Times"/>
                <w:sz w:val="32"/>
                <w:szCs w:val="32"/>
              </w:rPr>
            </w:pPr>
          </w:p>
        </w:tc>
        <w:tc>
          <w:tcPr>
            <w:tcW w:w="423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220F291A" w14:textId="77777777" w:rsidR="00073977" w:rsidRDefault="00073977">
            <w:pPr>
              <w:widowControl w:val="0"/>
              <w:autoSpaceDE w:val="0"/>
              <w:autoSpaceDN w:val="0"/>
              <w:adjustRightInd w:val="0"/>
              <w:rPr>
                <w:rFonts w:ascii="Times" w:hAnsi="Times" w:cs="Times"/>
                <w:sz w:val="32"/>
                <w:szCs w:val="32"/>
              </w:rPr>
            </w:pPr>
          </w:p>
        </w:tc>
      </w:tr>
      <w:tr w:rsidR="00073977" w14:paraId="28B3A77B" w14:textId="77777777" w:rsidTr="00073977">
        <w:tblPrEx>
          <w:tblBorders>
            <w:top w:val="none" w:sz="0" w:space="0" w:color="auto"/>
          </w:tblBorders>
        </w:tblPrEx>
        <w:tc>
          <w:tcPr>
            <w:tcW w:w="4698"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6CF67846" w14:textId="77777777" w:rsidR="00073977" w:rsidRDefault="00073977">
            <w:pPr>
              <w:widowControl w:val="0"/>
              <w:autoSpaceDE w:val="0"/>
              <w:autoSpaceDN w:val="0"/>
              <w:adjustRightInd w:val="0"/>
              <w:rPr>
                <w:rFonts w:ascii="Times" w:hAnsi="Times" w:cs="Times"/>
                <w:sz w:val="32"/>
                <w:szCs w:val="32"/>
              </w:rPr>
            </w:pPr>
          </w:p>
        </w:tc>
        <w:tc>
          <w:tcPr>
            <w:tcW w:w="54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46711110" w14:textId="77777777" w:rsidR="00073977" w:rsidRDefault="00073977">
            <w:pPr>
              <w:widowControl w:val="0"/>
              <w:autoSpaceDE w:val="0"/>
              <w:autoSpaceDN w:val="0"/>
              <w:adjustRightInd w:val="0"/>
              <w:rPr>
                <w:rFonts w:ascii="Times" w:hAnsi="Times" w:cs="Times"/>
                <w:sz w:val="32"/>
                <w:szCs w:val="32"/>
              </w:rPr>
            </w:pPr>
          </w:p>
        </w:tc>
        <w:tc>
          <w:tcPr>
            <w:tcW w:w="423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7AA8618F" w14:textId="77777777" w:rsidR="00073977" w:rsidRDefault="00073977">
            <w:pPr>
              <w:widowControl w:val="0"/>
              <w:autoSpaceDE w:val="0"/>
              <w:autoSpaceDN w:val="0"/>
              <w:adjustRightInd w:val="0"/>
              <w:rPr>
                <w:rFonts w:ascii="Times" w:hAnsi="Times" w:cs="Times"/>
                <w:sz w:val="32"/>
                <w:szCs w:val="32"/>
              </w:rPr>
            </w:pPr>
          </w:p>
        </w:tc>
      </w:tr>
      <w:tr w:rsidR="00073977" w14:paraId="070F21DE" w14:textId="77777777" w:rsidTr="00073977">
        <w:tblPrEx>
          <w:tblBorders>
            <w:top w:val="none" w:sz="0" w:space="0" w:color="auto"/>
          </w:tblBorders>
        </w:tblPrEx>
        <w:tc>
          <w:tcPr>
            <w:tcW w:w="4698"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0F2CEF54"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30"/>
                <w:szCs w:val="30"/>
              </w:rPr>
              <w:t xml:space="preserve"> </w:t>
            </w:r>
            <w:r>
              <w:rPr>
                <w:rFonts w:ascii="Times New Roman" w:hAnsi="Times New Roman" w:cs="Times New Roman"/>
                <w:b/>
                <w:bCs/>
                <w:i/>
                <w:iCs/>
                <w:sz w:val="26"/>
                <w:szCs w:val="26"/>
              </w:rPr>
              <w:t>Socials</w:t>
            </w:r>
          </w:p>
        </w:tc>
        <w:tc>
          <w:tcPr>
            <w:tcW w:w="54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49E63498" w14:textId="77777777" w:rsidR="00073977" w:rsidRDefault="00073977">
            <w:pPr>
              <w:widowControl w:val="0"/>
              <w:autoSpaceDE w:val="0"/>
              <w:autoSpaceDN w:val="0"/>
              <w:adjustRightInd w:val="0"/>
              <w:rPr>
                <w:rFonts w:ascii="Times" w:hAnsi="Times" w:cs="Times"/>
                <w:sz w:val="32"/>
                <w:szCs w:val="32"/>
              </w:rPr>
            </w:pPr>
          </w:p>
        </w:tc>
        <w:tc>
          <w:tcPr>
            <w:tcW w:w="423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1F7C8536"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30"/>
                <w:szCs w:val="30"/>
              </w:rPr>
              <w:t xml:space="preserve"> </w:t>
            </w:r>
          </w:p>
        </w:tc>
      </w:tr>
      <w:tr w:rsidR="00073977" w14:paraId="4558ADB4" w14:textId="77777777" w:rsidTr="00073977">
        <w:tblPrEx>
          <w:tblBorders>
            <w:top w:val="none" w:sz="0" w:space="0" w:color="auto"/>
          </w:tblBorders>
        </w:tblPrEx>
        <w:tc>
          <w:tcPr>
            <w:tcW w:w="4698"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6A92EC6E"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  Included a “Works Cited”</w:t>
            </w:r>
          </w:p>
        </w:tc>
        <w:tc>
          <w:tcPr>
            <w:tcW w:w="54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21852D4D" w14:textId="77777777" w:rsidR="00073977" w:rsidRDefault="00073977">
            <w:pPr>
              <w:widowControl w:val="0"/>
              <w:autoSpaceDE w:val="0"/>
              <w:autoSpaceDN w:val="0"/>
              <w:adjustRightInd w:val="0"/>
              <w:rPr>
                <w:rFonts w:ascii="Times" w:hAnsi="Times" w:cs="Times"/>
                <w:sz w:val="32"/>
                <w:szCs w:val="32"/>
              </w:rPr>
            </w:pPr>
          </w:p>
        </w:tc>
        <w:tc>
          <w:tcPr>
            <w:tcW w:w="423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0D27A7AF"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 xml:space="preserve"> </w:t>
            </w:r>
          </w:p>
        </w:tc>
      </w:tr>
      <w:tr w:rsidR="00073977" w14:paraId="1E8E8DB2" w14:textId="77777777" w:rsidTr="00073977">
        <w:tblPrEx>
          <w:tblBorders>
            <w:top w:val="none" w:sz="0" w:space="0" w:color="auto"/>
          </w:tblBorders>
        </w:tblPrEx>
        <w:tc>
          <w:tcPr>
            <w:tcW w:w="4698"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760CB704"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  Included research notes</w:t>
            </w:r>
          </w:p>
        </w:tc>
        <w:tc>
          <w:tcPr>
            <w:tcW w:w="54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60D6127B" w14:textId="77777777" w:rsidR="00073977" w:rsidRDefault="00073977">
            <w:pPr>
              <w:widowControl w:val="0"/>
              <w:autoSpaceDE w:val="0"/>
              <w:autoSpaceDN w:val="0"/>
              <w:adjustRightInd w:val="0"/>
              <w:rPr>
                <w:rFonts w:ascii="Times" w:hAnsi="Times" w:cs="Times"/>
                <w:sz w:val="32"/>
                <w:szCs w:val="32"/>
              </w:rPr>
            </w:pPr>
          </w:p>
        </w:tc>
        <w:tc>
          <w:tcPr>
            <w:tcW w:w="423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0F8FE69B"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 xml:space="preserve"> </w:t>
            </w:r>
          </w:p>
        </w:tc>
      </w:tr>
      <w:tr w:rsidR="00073977" w14:paraId="4C3E4DFC" w14:textId="77777777" w:rsidTr="00073977">
        <w:tblPrEx>
          <w:tblBorders>
            <w:top w:val="none" w:sz="0" w:space="0" w:color="auto"/>
          </w:tblBorders>
        </w:tblPrEx>
        <w:tc>
          <w:tcPr>
            <w:tcW w:w="4698"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5DDEA0C8"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  Included “Source Evaluation Forms”</w:t>
            </w:r>
          </w:p>
        </w:tc>
        <w:tc>
          <w:tcPr>
            <w:tcW w:w="54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40CAFE8F" w14:textId="77777777" w:rsidR="00073977" w:rsidRDefault="00073977">
            <w:pPr>
              <w:widowControl w:val="0"/>
              <w:autoSpaceDE w:val="0"/>
              <w:autoSpaceDN w:val="0"/>
              <w:adjustRightInd w:val="0"/>
              <w:rPr>
                <w:rFonts w:ascii="Times" w:hAnsi="Times" w:cs="Times"/>
                <w:sz w:val="32"/>
                <w:szCs w:val="32"/>
              </w:rPr>
            </w:pPr>
          </w:p>
        </w:tc>
        <w:tc>
          <w:tcPr>
            <w:tcW w:w="423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46948EFD"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 xml:space="preserve"> </w:t>
            </w:r>
          </w:p>
        </w:tc>
      </w:tr>
      <w:tr w:rsidR="00073977" w14:paraId="7CB3BF83" w14:textId="77777777" w:rsidTr="00073977">
        <w:tc>
          <w:tcPr>
            <w:tcW w:w="4698"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0D42A0BB"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  Included all five themes of geography</w:t>
            </w:r>
          </w:p>
        </w:tc>
        <w:tc>
          <w:tcPr>
            <w:tcW w:w="54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501CD3CA" w14:textId="77777777" w:rsidR="00073977" w:rsidRDefault="00073977">
            <w:pPr>
              <w:widowControl w:val="0"/>
              <w:autoSpaceDE w:val="0"/>
              <w:autoSpaceDN w:val="0"/>
              <w:adjustRightInd w:val="0"/>
              <w:rPr>
                <w:rFonts w:ascii="Times" w:hAnsi="Times" w:cs="Times"/>
                <w:sz w:val="32"/>
                <w:szCs w:val="32"/>
              </w:rPr>
            </w:pPr>
          </w:p>
        </w:tc>
        <w:tc>
          <w:tcPr>
            <w:tcW w:w="423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7CF5CC83"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26"/>
                <w:szCs w:val="26"/>
              </w:rPr>
              <w:t xml:space="preserve"> </w:t>
            </w:r>
          </w:p>
        </w:tc>
      </w:tr>
    </w:tbl>
    <w:p w14:paraId="16C70399" w14:textId="77777777" w:rsidR="00073977" w:rsidRDefault="00073977"/>
    <w:p w14:paraId="6BE1B38F" w14:textId="77777777" w:rsidR="00073977" w:rsidRDefault="00073977"/>
    <w:p w14:paraId="4CB270E1" w14:textId="77777777" w:rsidR="00073977" w:rsidRDefault="00073977"/>
    <w:p w14:paraId="74A1525C" w14:textId="77777777" w:rsidR="00073977" w:rsidRDefault="00073977"/>
    <w:p w14:paraId="785710B9" w14:textId="77777777" w:rsidR="00073977" w:rsidRDefault="00073977" w:rsidP="00F52C36">
      <w:pPr>
        <w:widowControl w:val="0"/>
        <w:autoSpaceDE w:val="0"/>
        <w:autoSpaceDN w:val="0"/>
        <w:adjustRightInd w:val="0"/>
        <w:jc w:val="center"/>
        <w:rPr>
          <w:rFonts w:ascii="Times" w:hAnsi="Times" w:cs="Times"/>
          <w:sz w:val="32"/>
          <w:szCs w:val="32"/>
        </w:rPr>
      </w:pPr>
      <w:bookmarkStart w:id="0" w:name="_GoBack"/>
      <w:bookmarkEnd w:id="0"/>
      <w:r>
        <w:rPr>
          <w:rFonts w:ascii="Times New Roman" w:hAnsi="Times New Roman" w:cs="Times New Roman"/>
          <w:b/>
          <w:bCs/>
          <w:sz w:val="38"/>
          <w:szCs w:val="38"/>
        </w:rPr>
        <w:t>SCIENCE INSTRUCTIONS</w:t>
      </w:r>
    </w:p>
    <w:p w14:paraId="3F298AD5" w14:textId="77777777" w:rsidR="00073977" w:rsidRDefault="00073977" w:rsidP="00073977">
      <w:pPr>
        <w:widowControl w:val="0"/>
        <w:autoSpaceDE w:val="0"/>
        <w:autoSpaceDN w:val="0"/>
        <w:adjustRightInd w:val="0"/>
        <w:jc w:val="center"/>
        <w:rPr>
          <w:rFonts w:ascii="Times" w:hAnsi="Times" w:cs="Times"/>
          <w:sz w:val="32"/>
          <w:szCs w:val="32"/>
        </w:rPr>
      </w:pPr>
      <w:r>
        <w:rPr>
          <w:rFonts w:ascii="Times New Roman" w:hAnsi="Times New Roman" w:cs="Times New Roman"/>
          <w:b/>
          <w:bCs/>
          <w:sz w:val="32"/>
          <w:szCs w:val="32"/>
        </w:rPr>
        <w:t>Canyon Field Trip Picture Notes</w:t>
      </w:r>
    </w:p>
    <w:p w14:paraId="37BFF083" w14:textId="77777777" w:rsidR="00073977" w:rsidRDefault="00073977" w:rsidP="00073977">
      <w:pPr>
        <w:widowControl w:val="0"/>
        <w:autoSpaceDE w:val="0"/>
        <w:autoSpaceDN w:val="0"/>
        <w:adjustRightInd w:val="0"/>
        <w:rPr>
          <w:rFonts w:ascii="Times" w:hAnsi="Times" w:cs="Times"/>
          <w:sz w:val="32"/>
          <w:szCs w:val="32"/>
        </w:rPr>
      </w:pPr>
    </w:p>
    <w:p w14:paraId="597A90FA" w14:textId="77777777" w:rsidR="00073977" w:rsidRDefault="00073977" w:rsidP="00073977">
      <w:pPr>
        <w:rPr>
          <w:rFonts w:ascii="Times New Roman" w:hAnsi="Times New Roman" w:cs="Times New Roman"/>
          <w:sz w:val="26"/>
          <w:szCs w:val="26"/>
        </w:rPr>
      </w:pPr>
      <w:r>
        <w:rPr>
          <w:rFonts w:ascii="Times New Roman" w:hAnsi="Times New Roman" w:cs="Times New Roman"/>
          <w:sz w:val="26"/>
          <w:szCs w:val="26"/>
        </w:rPr>
        <w:t>Name</w:t>
      </w:r>
      <w:proofErr w:type="gramStart"/>
      <w:r>
        <w:rPr>
          <w:rFonts w:ascii="Times New Roman" w:hAnsi="Times New Roman" w:cs="Times New Roman"/>
          <w:sz w:val="26"/>
          <w:szCs w:val="26"/>
        </w:rPr>
        <w:t>:_</w:t>
      </w:r>
      <w:proofErr w:type="gramEnd"/>
      <w:r>
        <w:rPr>
          <w:rFonts w:ascii="Times New Roman" w:hAnsi="Times New Roman" w:cs="Times New Roman"/>
          <w:sz w:val="26"/>
          <w:szCs w:val="26"/>
        </w:rPr>
        <w:t>______________ Group Members:______________________________________</w:t>
      </w:r>
    </w:p>
    <w:p w14:paraId="4E18BA49" w14:textId="77777777" w:rsidR="00073977" w:rsidRDefault="00073977" w:rsidP="00073977">
      <w:r>
        <w:rPr>
          <w:rFonts w:ascii="Times New Roman" w:hAnsi="Times New Roman" w:cs="Times New Roman"/>
          <w:sz w:val="26"/>
          <w:szCs w:val="26"/>
        </w:rPr>
        <w:t>Period</w:t>
      </w:r>
      <w:proofErr w:type="gramStart"/>
      <w:r>
        <w:rPr>
          <w:rFonts w:ascii="Times New Roman" w:hAnsi="Times New Roman" w:cs="Times New Roman"/>
          <w:sz w:val="26"/>
          <w:szCs w:val="26"/>
        </w:rPr>
        <w:t>:_</w:t>
      </w:r>
      <w:proofErr w:type="gramEnd"/>
      <w:r>
        <w:rPr>
          <w:rFonts w:ascii="Times New Roman" w:hAnsi="Times New Roman" w:cs="Times New Roman"/>
          <w:sz w:val="26"/>
          <w:szCs w:val="26"/>
        </w:rPr>
        <w:t>__</w:t>
      </w:r>
    </w:p>
    <w:p w14:paraId="25AF58D7" w14:textId="77777777" w:rsidR="00073977" w:rsidRDefault="00073977" w:rsidP="00073977">
      <w:pPr>
        <w:widowControl w:val="0"/>
        <w:autoSpaceDE w:val="0"/>
        <w:autoSpaceDN w:val="0"/>
        <w:adjustRightInd w:val="0"/>
        <w:rPr>
          <w:rFonts w:ascii="Times" w:hAnsi="Times" w:cs="Times"/>
          <w:sz w:val="32"/>
          <w:szCs w:val="32"/>
        </w:rPr>
      </w:pPr>
    </w:p>
    <w:p w14:paraId="52EFED2C" w14:textId="77777777" w:rsidR="00073977" w:rsidRDefault="00073977" w:rsidP="00073977">
      <w:pPr>
        <w:widowControl w:val="0"/>
        <w:autoSpaceDE w:val="0"/>
        <w:autoSpaceDN w:val="0"/>
        <w:adjustRightInd w:val="0"/>
        <w:rPr>
          <w:rFonts w:ascii="Times" w:hAnsi="Times" w:cs="Times"/>
          <w:sz w:val="32"/>
          <w:szCs w:val="32"/>
        </w:rPr>
      </w:pPr>
    </w:p>
    <w:tbl>
      <w:tblPr>
        <w:tblW w:w="9558" w:type="dxa"/>
        <w:tblBorders>
          <w:top w:val="nil"/>
          <w:left w:val="nil"/>
          <w:right w:val="nil"/>
        </w:tblBorders>
        <w:tblLayout w:type="fixed"/>
        <w:tblLook w:val="0000" w:firstRow="0" w:lastRow="0" w:firstColumn="0" w:lastColumn="0" w:noHBand="0" w:noVBand="0"/>
      </w:tblPr>
      <w:tblGrid>
        <w:gridCol w:w="9558"/>
      </w:tblGrid>
      <w:tr w:rsidR="00073977" w14:paraId="67932FDD" w14:textId="77777777" w:rsidTr="0016625B">
        <w:tc>
          <w:tcPr>
            <w:tcW w:w="9558"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596A8C3F" w14:textId="77777777" w:rsidR="00073977" w:rsidRDefault="00073977" w:rsidP="0016625B">
            <w:pPr>
              <w:widowControl w:val="0"/>
              <w:autoSpaceDE w:val="0"/>
              <w:autoSpaceDN w:val="0"/>
              <w:adjustRightInd w:val="0"/>
              <w:rPr>
                <w:rFonts w:ascii="Times" w:hAnsi="Times" w:cs="Times"/>
                <w:sz w:val="32"/>
                <w:szCs w:val="32"/>
              </w:rPr>
            </w:pPr>
            <w:r>
              <w:rPr>
                <w:rFonts w:ascii="Times New Roman" w:hAnsi="Times New Roman" w:cs="Times New Roman"/>
                <w:sz w:val="30"/>
                <w:szCs w:val="30"/>
              </w:rPr>
              <w:t xml:space="preserve">You will be taking pictures of the following terms during your excursion to the </w:t>
            </w:r>
            <w:proofErr w:type="spellStart"/>
            <w:r>
              <w:rPr>
                <w:rFonts w:ascii="Times New Roman" w:hAnsi="Times New Roman" w:cs="Times New Roman"/>
                <w:sz w:val="30"/>
                <w:szCs w:val="30"/>
              </w:rPr>
              <w:t>Huasteca</w:t>
            </w:r>
            <w:proofErr w:type="spellEnd"/>
            <w:r>
              <w:rPr>
                <w:rFonts w:ascii="Times New Roman" w:hAnsi="Times New Roman" w:cs="Times New Roman"/>
                <w:sz w:val="30"/>
                <w:szCs w:val="30"/>
              </w:rPr>
              <w:t xml:space="preserve"> Canyon. It is important that you write down the number of the picture you took while you take it and a short description to avoid having trouble identifying which picture is which when you get back to school.</w:t>
            </w:r>
          </w:p>
        </w:tc>
      </w:tr>
    </w:tbl>
    <w:p w14:paraId="14A02F78" w14:textId="77777777" w:rsidR="00073977" w:rsidRDefault="00073977" w:rsidP="00073977">
      <w:pPr>
        <w:widowControl w:val="0"/>
        <w:autoSpaceDE w:val="0"/>
        <w:autoSpaceDN w:val="0"/>
        <w:adjustRightInd w:val="0"/>
        <w:rPr>
          <w:rFonts w:ascii="Times" w:hAnsi="Times" w:cs="Times"/>
          <w:sz w:val="32"/>
          <w:szCs w:val="32"/>
        </w:rPr>
      </w:pPr>
    </w:p>
    <w:p w14:paraId="6049BD92" w14:textId="77777777" w:rsidR="00073977" w:rsidRDefault="00073977" w:rsidP="00073977">
      <w:pPr>
        <w:widowControl w:val="0"/>
        <w:autoSpaceDE w:val="0"/>
        <w:autoSpaceDN w:val="0"/>
        <w:adjustRightInd w:val="0"/>
        <w:rPr>
          <w:rFonts w:ascii="Times" w:hAnsi="Times" w:cs="Times"/>
          <w:sz w:val="32"/>
          <w:szCs w:val="32"/>
        </w:rPr>
      </w:pPr>
    </w:p>
    <w:tbl>
      <w:tblPr>
        <w:tblW w:w="10008" w:type="dxa"/>
        <w:tblBorders>
          <w:top w:val="nil"/>
          <w:left w:val="nil"/>
          <w:right w:val="nil"/>
        </w:tblBorders>
        <w:tblLayout w:type="fixed"/>
        <w:tblLook w:val="0000" w:firstRow="0" w:lastRow="0" w:firstColumn="0" w:lastColumn="0" w:noHBand="0" w:noVBand="0"/>
      </w:tblPr>
      <w:tblGrid>
        <w:gridCol w:w="2460"/>
        <w:gridCol w:w="1500"/>
        <w:gridCol w:w="6048"/>
      </w:tblGrid>
      <w:tr w:rsidR="00073977" w14:paraId="572E8341" w14:textId="77777777" w:rsidTr="00073977">
        <w:tc>
          <w:tcPr>
            <w:tcW w:w="24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07FA85F9"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b/>
                <w:bCs/>
                <w:sz w:val="38"/>
                <w:szCs w:val="38"/>
              </w:rPr>
              <w:t>Term</w:t>
            </w:r>
          </w:p>
        </w:tc>
        <w:tc>
          <w:tcPr>
            <w:tcW w:w="150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30F26591" w14:textId="77777777" w:rsidR="00073977" w:rsidRDefault="00073977">
            <w:pPr>
              <w:widowControl w:val="0"/>
              <w:autoSpaceDE w:val="0"/>
              <w:autoSpaceDN w:val="0"/>
              <w:adjustRightInd w:val="0"/>
              <w:jc w:val="center"/>
              <w:rPr>
                <w:rFonts w:ascii="Times" w:hAnsi="Times" w:cs="Times"/>
                <w:sz w:val="32"/>
                <w:szCs w:val="32"/>
              </w:rPr>
            </w:pPr>
            <w:r>
              <w:rPr>
                <w:rFonts w:ascii="Times New Roman" w:hAnsi="Times New Roman" w:cs="Times New Roman"/>
                <w:b/>
                <w:bCs/>
                <w:sz w:val="38"/>
                <w:szCs w:val="38"/>
              </w:rPr>
              <w:t>Pic(s) #</w:t>
            </w:r>
          </w:p>
        </w:tc>
        <w:tc>
          <w:tcPr>
            <w:tcW w:w="6048"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5E2F49C9" w14:textId="77777777" w:rsidR="00073977" w:rsidRDefault="00073977" w:rsidP="00073977">
            <w:pPr>
              <w:widowControl w:val="0"/>
              <w:tabs>
                <w:tab w:val="left" w:pos="5670"/>
              </w:tabs>
              <w:autoSpaceDE w:val="0"/>
              <w:autoSpaceDN w:val="0"/>
              <w:adjustRightInd w:val="0"/>
              <w:ind w:right="1004"/>
              <w:jc w:val="center"/>
              <w:rPr>
                <w:rFonts w:ascii="Times" w:hAnsi="Times" w:cs="Times"/>
                <w:sz w:val="32"/>
                <w:szCs w:val="32"/>
              </w:rPr>
            </w:pPr>
            <w:r>
              <w:rPr>
                <w:rFonts w:ascii="Times New Roman" w:hAnsi="Times New Roman" w:cs="Times New Roman"/>
                <w:b/>
                <w:bCs/>
                <w:sz w:val="38"/>
                <w:szCs w:val="38"/>
              </w:rPr>
              <w:t>Description</w:t>
            </w:r>
          </w:p>
        </w:tc>
      </w:tr>
      <w:tr w:rsidR="00073977" w14:paraId="28A925E0" w14:textId="77777777" w:rsidTr="00073977">
        <w:tblPrEx>
          <w:tblBorders>
            <w:top w:val="none" w:sz="0" w:space="0" w:color="auto"/>
          </w:tblBorders>
        </w:tblPrEx>
        <w:tc>
          <w:tcPr>
            <w:tcW w:w="24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2E6E2949"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38"/>
                <w:szCs w:val="38"/>
              </w:rPr>
              <w:t>Weathering</w:t>
            </w:r>
          </w:p>
        </w:tc>
        <w:tc>
          <w:tcPr>
            <w:tcW w:w="150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533292BC" w14:textId="77777777" w:rsidR="00073977" w:rsidRDefault="00073977">
            <w:pPr>
              <w:widowControl w:val="0"/>
              <w:autoSpaceDE w:val="0"/>
              <w:autoSpaceDN w:val="0"/>
              <w:adjustRightInd w:val="0"/>
              <w:rPr>
                <w:rFonts w:ascii="Times" w:hAnsi="Times" w:cs="Times"/>
                <w:sz w:val="32"/>
                <w:szCs w:val="32"/>
              </w:rPr>
            </w:pPr>
          </w:p>
        </w:tc>
        <w:tc>
          <w:tcPr>
            <w:tcW w:w="6048"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56341F7F" w14:textId="77777777" w:rsidR="00073977" w:rsidRDefault="00073977">
            <w:pPr>
              <w:widowControl w:val="0"/>
              <w:autoSpaceDE w:val="0"/>
              <w:autoSpaceDN w:val="0"/>
              <w:adjustRightInd w:val="0"/>
              <w:rPr>
                <w:rFonts w:ascii="Times" w:hAnsi="Times" w:cs="Times"/>
                <w:sz w:val="32"/>
                <w:szCs w:val="32"/>
              </w:rPr>
            </w:pPr>
          </w:p>
        </w:tc>
      </w:tr>
      <w:tr w:rsidR="00073977" w14:paraId="3C190D19" w14:textId="77777777" w:rsidTr="00073977">
        <w:tblPrEx>
          <w:tblBorders>
            <w:top w:val="none" w:sz="0" w:space="0" w:color="auto"/>
          </w:tblBorders>
        </w:tblPrEx>
        <w:tc>
          <w:tcPr>
            <w:tcW w:w="24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7C1EDAF0"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38"/>
                <w:szCs w:val="38"/>
              </w:rPr>
              <w:t>Gravity</w:t>
            </w:r>
          </w:p>
        </w:tc>
        <w:tc>
          <w:tcPr>
            <w:tcW w:w="150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46C21DDA" w14:textId="77777777" w:rsidR="00073977" w:rsidRDefault="00073977">
            <w:pPr>
              <w:widowControl w:val="0"/>
              <w:autoSpaceDE w:val="0"/>
              <w:autoSpaceDN w:val="0"/>
              <w:adjustRightInd w:val="0"/>
              <w:rPr>
                <w:rFonts w:ascii="Times" w:hAnsi="Times" w:cs="Times"/>
                <w:sz w:val="32"/>
                <w:szCs w:val="32"/>
              </w:rPr>
            </w:pPr>
          </w:p>
        </w:tc>
        <w:tc>
          <w:tcPr>
            <w:tcW w:w="6048"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200006FE" w14:textId="77777777" w:rsidR="00073977" w:rsidRDefault="00073977">
            <w:pPr>
              <w:widowControl w:val="0"/>
              <w:autoSpaceDE w:val="0"/>
              <w:autoSpaceDN w:val="0"/>
              <w:adjustRightInd w:val="0"/>
              <w:rPr>
                <w:rFonts w:ascii="Times" w:hAnsi="Times" w:cs="Times"/>
                <w:sz w:val="32"/>
                <w:szCs w:val="32"/>
              </w:rPr>
            </w:pPr>
          </w:p>
        </w:tc>
      </w:tr>
      <w:tr w:rsidR="00073977" w14:paraId="4548FE22" w14:textId="77777777" w:rsidTr="00073977">
        <w:tblPrEx>
          <w:tblBorders>
            <w:top w:val="none" w:sz="0" w:space="0" w:color="auto"/>
          </w:tblBorders>
        </w:tblPrEx>
        <w:tc>
          <w:tcPr>
            <w:tcW w:w="24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28185538"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38"/>
                <w:szCs w:val="38"/>
              </w:rPr>
              <w:t>Limestone</w:t>
            </w:r>
          </w:p>
        </w:tc>
        <w:tc>
          <w:tcPr>
            <w:tcW w:w="150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488A16B7" w14:textId="77777777" w:rsidR="00073977" w:rsidRDefault="00073977">
            <w:pPr>
              <w:widowControl w:val="0"/>
              <w:autoSpaceDE w:val="0"/>
              <w:autoSpaceDN w:val="0"/>
              <w:adjustRightInd w:val="0"/>
              <w:rPr>
                <w:rFonts w:ascii="Times" w:hAnsi="Times" w:cs="Times"/>
                <w:sz w:val="32"/>
                <w:szCs w:val="32"/>
              </w:rPr>
            </w:pPr>
          </w:p>
        </w:tc>
        <w:tc>
          <w:tcPr>
            <w:tcW w:w="6048"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74964E5B" w14:textId="77777777" w:rsidR="00073977" w:rsidRDefault="00073977" w:rsidP="00073977">
            <w:pPr>
              <w:widowControl w:val="0"/>
              <w:autoSpaceDE w:val="0"/>
              <w:autoSpaceDN w:val="0"/>
              <w:adjustRightInd w:val="0"/>
              <w:ind w:right="824"/>
              <w:rPr>
                <w:rFonts w:ascii="Times" w:hAnsi="Times" w:cs="Times"/>
                <w:sz w:val="32"/>
                <w:szCs w:val="32"/>
              </w:rPr>
            </w:pPr>
          </w:p>
        </w:tc>
      </w:tr>
      <w:tr w:rsidR="00073977" w14:paraId="4DE87262" w14:textId="77777777" w:rsidTr="00073977">
        <w:tblPrEx>
          <w:tblBorders>
            <w:top w:val="none" w:sz="0" w:space="0" w:color="auto"/>
          </w:tblBorders>
        </w:tblPrEx>
        <w:tc>
          <w:tcPr>
            <w:tcW w:w="24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1C4A289C"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38"/>
                <w:szCs w:val="38"/>
              </w:rPr>
              <w:t>Landslide</w:t>
            </w:r>
          </w:p>
        </w:tc>
        <w:tc>
          <w:tcPr>
            <w:tcW w:w="150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64049C5F" w14:textId="77777777" w:rsidR="00073977" w:rsidRDefault="00073977">
            <w:pPr>
              <w:widowControl w:val="0"/>
              <w:autoSpaceDE w:val="0"/>
              <w:autoSpaceDN w:val="0"/>
              <w:adjustRightInd w:val="0"/>
              <w:rPr>
                <w:rFonts w:ascii="Times" w:hAnsi="Times" w:cs="Times"/>
                <w:sz w:val="32"/>
                <w:szCs w:val="32"/>
              </w:rPr>
            </w:pPr>
          </w:p>
        </w:tc>
        <w:tc>
          <w:tcPr>
            <w:tcW w:w="6048"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1FEFCF17" w14:textId="77777777" w:rsidR="00073977" w:rsidRDefault="00073977">
            <w:pPr>
              <w:widowControl w:val="0"/>
              <w:autoSpaceDE w:val="0"/>
              <w:autoSpaceDN w:val="0"/>
              <w:adjustRightInd w:val="0"/>
              <w:rPr>
                <w:rFonts w:ascii="Times" w:hAnsi="Times" w:cs="Times"/>
                <w:sz w:val="32"/>
                <w:szCs w:val="32"/>
              </w:rPr>
            </w:pPr>
          </w:p>
        </w:tc>
      </w:tr>
      <w:tr w:rsidR="00073977" w14:paraId="0821686C" w14:textId="77777777" w:rsidTr="00073977">
        <w:tblPrEx>
          <w:tblBorders>
            <w:top w:val="none" w:sz="0" w:space="0" w:color="auto"/>
          </w:tblBorders>
        </w:tblPrEx>
        <w:tc>
          <w:tcPr>
            <w:tcW w:w="24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6978E8F3"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38"/>
                <w:szCs w:val="38"/>
              </w:rPr>
              <w:t>Erosion</w:t>
            </w:r>
          </w:p>
        </w:tc>
        <w:tc>
          <w:tcPr>
            <w:tcW w:w="150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5E8D99D4" w14:textId="77777777" w:rsidR="00073977" w:rsidRDefault="00073977">
            <w:pPr>
              <w:widowControl w:val="0"/>
              <w:autoSpaceDE w:val="0"/>
              <w:autoSpaceDN w:val="0"/>
              <w:adjustRightInd w:val="0"/>
              <w:rPr>
                <w:rFonts w:ascii="Times" w:hAnsi="Times" w:cs="Times"/>
                <w:sz w:val="32"/>
                <w:szCs w:val="32"/>
              </w:rPr>
            </w:pPr>
          </w:p>
        </w:tc>
        <w:tc>
          <w:tcPr>
            <w:tcW w:w="6048"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795334E7" w14:textId="77777777" w:rsidR="00073977" w:rsidRDefault="00073977">
            <w:pPr>
              <w:widowControl w:val="0"/>
              <w:autoSpaceDE w:val="0"/>
              <w:autoSpaceDN w:val="0"/>
              <w:adjustRightInd w:val="0"/>
              <w:rPr>
                <w:rFonts w:ascii="Times" w:hAnsi="Times" w:cs="Times"/>
                <w:sz w:val="32"/>
                <w:szCs w:val="32"/>
              </w:rPr>
            </w:pPr>
          </w:p>
        </w:tc>
      </w:tr>
      <w:tr w:rsidR="00073977" w14:paraId="18E97372" w14:textId="77777777" w:rsidTr="00073977">
        <w:tblPrEx>
          <w:tblBorders>
            <w:top w:val="none" w:sz="0" w:space="0" w:color="auto"/>
          </w:tblBorders>
        </w:tblPrEx>
        <w:tc>
          <w:tcPr>
            <w:tcW w:w="24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04AFBD4C"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38"/>
                <w:szCs w:val="38"/>
              </w:rPr>
              <w:t>Water Abrasion</w:t>
            </w:r>
          </w:p>
        </w:tc>
        <w:tc>
          <w:tcPr>
            <w:tcW w:w="150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64FDB9B7" w14:textId="77777777" w:rsidR="00073977" w:rsidRDefault="00073977">
            <w:pPr>
              <w:widowControl w:val="0"/>
              <w:autoSpaceDE w:val="0"/>
              <w:autoSpaceDN w:val="0"/>
              <w:adjustRightInd w:val="0"/>
              <w:rPr>
                <w:rFonts w:ascii="Times" w:hAnsi="Times" w:cs="Times"/>
                <w:sz w:val="32"/>
                <w:szCs w:val="32"/>
              </w:rPr>
            </w:pPr>
          </w:p>
        </w:tc>
        <w:tc>
          <w:tcPr>
            <w:tcW w:w="6048"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74CA88A7" w14:textId="77777777" w:rsidR="00073977" w:rsidRDefault="00073977">
            <w:pPr>
              <w:widowControl w:val="0"/>
              <w:autoSpaceDE w:val="0"/>
              <w:autoSpaceDN w:val="0"/>
              <w:adjustRightInd w:val="0"/>
              <w:rPr>
                <w:rFonts w:ascii="Times" w:hAnsi="Times" w:cs="Times"/>
                <w:sz w:val="32"/>
                <w:szCs w:val="32"/>
              </w:rPr>
            </w:pPr>
          </w:p>
        </w:tc>
      </w:tr>
      <w:tr w:rsidR="00073977" w14:paraId="2A36DD44" w14:textId="77777777" w:rsidTr="00073977">
        <w:tblPrEx>
          <w:tblBorders>
            <w:top w:val="none" w:sz="0" w:space="0" w:color="auto"/>
          </w:tblBorders>
        </w:tblPrEx>
        <w:tc>
          <w:tcPr>
            <w:tcW w:w="24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4EFE8ACB"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38"/>
                <w:szCs w:val="38"/>
              </w:rPr>
              <w:t>Topsoil</w:t>
            </w:r>
          </w:p>
        </w:tc>
        <w:tc>
          <w:tcPr>
            <w:tcW w:w="150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161F784C" w14:textId="77777777" w:rsidR="00073977" w:rsidRDefault="00073977">
            <w:pPr>
              <w:widowControl w:val="0"/>
              <w:autoSpaceDE w:val="0"/>
              <w:autoSpaceDN w:val="0"/>
              <w:adjustRightInd w:val="0"/>
              <w:rPr>
                <w:rFonts w:ascii="Times" w:hAnsi="Times" w:cs="Times"/>
                <w:sz w:val="32"/>
                <w:szCs w:val="32"/>
              </w:rPr>
            </w:pPr>
          </w:p>
        </w:tc>
        <w:tc>
          <w:tcPr>
            <w:tcW w:w="6048"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5056BA53" w14:textId="77777777" w:rsidR="00073977" w:rsidRDefault="00073977">
            <w:pPr>
              <w:widowControl w:val="0"/>
              <w:autoSpaceDE w:val="0"/>
              <w:autoSpaceDN w:val="0"/>
              <w:adjustRightInd w:val="0"/>
              <w:rPr>
                <w:rFonts w:ascii="Times" w:hAnsi="Times" w:cs="Times"/>
                <w:sz w:val="32"/>
                <w:szCs w:val="32"/>
              </w:rPr>
            </w:pPr>
          </w:p>
        </w:tc>
      </w:tr>
      <w:tr w:rsidR="00073977" w14:paraId="690F6856" w14:textId="77777777" w:rsidTr="00073977">
        <w:tblPrEx>
          <w:tblBorders>
            <w:top w:val="none" w:sz="0" w:space="0" w:color="auto"/>
          </w:tblBorders>
        </w:tblPrEx>
        <w:tc>
          <w:tcPr>
            <w:tcW w:w="24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15D34EC0"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38"/>
                <w:szCs w:val="38"/>
              </w:rPr>
              <w:t>Stratification</w:t>
            </w:r>
          </w:p>
        </w:tc>
        <w:tc>
          <w:tcPr>
            <w:tcW w:w="150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6680D571" w14:textId="77777777" w:rsidR="00073977" w:rsidRDefault="00073977">
            <w:pPr>
              <w:widowControl w:val="0"/>
              <w:autoSpaceDE w:val="0"/>
              <w:autoSpaceDN w:val="0"/>
              <w:adjustRightInd w:val="0"/>
              <w:rPr>
                <w:rFonts w:ascii="Times" w:hAnsi="Times" w:cs="Times"/>
                <w:sz w:val="32"/>
                <w:szCs w:val="32"/>
              </w:rPr>
            </w:pPr>
          </w:p>
        </w:tc>
        <w:tc>
          <w:tcPr>
            <w:tcW w:w="6048"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77894B01" w14:textId="77777777" w:rsidR="00073977" w:rsidRDefault="00073977">
            <w:pPr>
              <w:widowControl w:val="0"/>
              <w:autoSpaceDE w:val="0"/>
              <w:autoSpaceDN w:val="0"/>
              <w:adjustRightInd w:val="0"/>
              <w:rPr>
                <w:rFonts w:ascii="Times" w:hAnsi="Times" w:cs="Times"/>
                <w:sz w:val="32"/>
                <w:szCs w:val="32"/>
              </w:rPr>
            </w:pPr>
          </w:p>
        </w:tc>
      </w:tr>
      <w:tr w:rsidR="00073977" w14:paraId="1FA2B1BB" w14:textId="77777777" w:rsidTr="00073977">
        <w:tblPrEx>
          <w:tblBorders>
            <w:top w:val="none" w:sz="0" w:space="0" w:color="auto"/>
          </w:tblBorders>
        </w:tblPrEx>
        <w:tc>
          <w:tcPr>
            <w:tcW w:w="24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0F229891"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38"/>
                <w:szCs w:val="38"/>
              </w:rPr>
              <w:t>Root Pry</w:t>
            </w:r>
          </w:p>
        </w:tc>
        <w:tc>
          <w:tcPr>
            <w:tcW w:w="150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3D43A6AD" w14:textId="77777777" w:rsidR="00073977" w:rsidRDefault="00073977">
            <w:pPr>
              <w:widowControl w:val="0"/>
              <w:autoSpaceDE w:val="0"/>
              <w:autoSpaceDN w:val="0"/>
              <w:adjustRightInd w:val="0"/>
              <w:rPr>
                <w:rFonts w:ascii="Times" w:hAnsi="Times" w:cs="Times"/>
                <w:sz w:val="32"/>
                <w:szCs w:val="32"/>
              </w:rPr>
            </w:pPr>
          </w:p>
        </w:tc>
        <w:tc>
          <w:tcPr>
            <w:tcW w:w="6048"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675E16EF" w14:textId="77777777" w:rsidR="00073977" w:rsidRDefault="00073977">
            <w:pPr>
              <w:widowControl w:val="0"/>
              <w:autoSpaceDE w:val="0"/>
              <w:autoSpaceDN w:val="0"/>
              <w:adjustRightInd w:val="0"/>
              <w:rPr>
                <w:rFonts w:ascii="Times" w:hAnsi="Times" w:cs="Times"/>
                <w:sz w:val="32"/>
                <w:szCs w:val="32"/>
              </w:rPr>
            </w:pPr>
          </w:p>
        </w:tc>
      </w:tr>
      <w:tr w:rsidR="00073977" w14:paraId="62423322" w14:textId="77777777" w:rsidTr="00073977">
        <w:tblPrEx>
          <w:tblBorders>
            <w:top w:val="none" w:sz="0" w:space="0" w:color="auto"/>
          </w:tblBorders>
        </w:tblPrEx>
        <w:tc>
          <w:tcPr>
            <w:tcW w:w="24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3F8923C8"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38"/>
                <w:szCs w:val="38"/>
              </w:rPr>
              <w:t>Conglomerate</w:t>
            </w:r>
          </w:p>
        </w:tc>
        <w:tc>
          <w:tcPr>
            <w:tcW w:w="150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0B2E8920" w14:textId="77777777" w:rsidR="00073977" w:rsidRDefault="00073977">
            <w:pPr>
              <w:widowControl w:val="0"/>
              <w:autoSpaceDE w:val="0"/>
              <w:autoSpaceDN w:val="0"/>
              <w:adjustRightInd w:val="0"/>
              <w:rPr>
                <w:rFonts w:ascii="Times" w:hAnsi="Times" w:cs="Times"/>
                <w:sz w:val="32"/>
                <w:szCs w:val="32"/>
              </w:rPr>
            </w:pPr>
          </w:p>
        </w:tc>
        <w:tc>
          <w:tcPr>
            <w:tcW w:w="6048"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134F3F75" w14:textId="77777777" w:rsidR="00073977" w:rsidRDefault="00073977">
            <w:pPr>
              <w:widowControl w:val="0"/>
              <w:autoSpaceDE w:val="0"/>
              <w:autoSpaceDN w:val="0"/>
              <w:adjustRightInd w:val="0"/>
              <w:rPr>
                <w:rFonts w:ascii="Times" w:hAnsi="Times" w:cs="Times"/>
                <w:sz w:val="32"/>
                <w:szCs w:val="32"/>
              </w:rPr>
            </w:pPr>
          </w:p>
        </w:tc>
      </w:tr>
      <w:tr w:rsidR="00073977" w14:paraId="4EA8E4E0" w14:textId="77777777" w:rsidTr="00073977">
        <w:tblPrEx>
          <w:tblBorders>
            <w:top w:val="none" w:sz="0" w:space="0" w:color="auto"/>
          </w:tblBorders>
        </w:tblPrEx>
        <w:tc>
          <w:tcPr>
            <w:tcW w:w="24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20B09212"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38"/>
                <w:szCs w:val="38"/>
              </w:rPr>
              <w:t>Transported Rock</w:t>
            </w:r>
          </w:p>
        </w:tc>
        <w:tc>
          <w:tcPr>
            <w:tcW w:w="150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30E0738A" w14:textId="77777777" w:rsidR="00073977" w:rsidRDefault="00073977">
            <w:pPr>
              <w:widowControl w:val="0"/>
              <w:autoSpaceDE w:val="0"/>
              <w:autoSpaceDN w:val="0"/>
              <w:adjustRightInd w:val="0"/>
              <w:rPr>
                <w:rFonts w:ascii="Times" w:hAnsi="Times" w:cs="Times"/>
                <w:sz w:val="32"/>
                <w:szCs w:val="32"/>
              </w:rPr>
            </w:pPr>
          </w:p>
        </w:tc>
        <w:tc>
          <w:tcPr>
            <w:tcW w:w="6048"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2DBD350C" w14:textId="77777777" w:rsidR="00073977" w:rsidRDefault="00073977">
            <w:pPr>
              <w:widowControl w:val="0"/>
              <w:autoSpaceDE w:val="0"/>
              <w:autoSpaceDN w:val="0"/>
              <w:adjustRightInd w:val="0"/>
              <w:rPr>
                <w:rFonts w:ascii="Times" w:hAnsi="Times" w:cs="Times"/>
                <w:sz w:val="32"/>
                <w:szCs w:val="32"/>
              </w:rPr>
            </w:pPr>
          </w:p>
        </w:tc>
      </w:tr>
      <w:tr w:rsidR="00073977" w14:paraId="47A47FF8" w14:textId="77777777" w:rsidTr="00073977">
        <w:tblPrEx>
          <w:tblBorders>
            <w:top w:val="none" w:sz="0" w:space="0" w:color="auto"/>
          </w:tblBorders>
        </w:tblPrEx>
        <w:tc>
          <w:tcPr>
            <w:tcW w:w="24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40614535"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38"/>
                <w:szCs w:val="38"/>
              </w:rPr>
              <w:t>Plant Acids</w:t>
            </w:r>
          </w:p>
        </w:tc>
        <w:tc>
          <w:tcPr>
            <w:tcW w:w="150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6EA8E84E" w14:textId="77777777" w:rsidR="00073977" w:rsidRDefault="00073977">
            <w:pPr>
              <w:widowControl w:val="0"/>
              <w:autoSpaceDE w:val="0"/>
              <w:autoSpaceDN w:val="0"/>
              <w:adjustRightInd w:val="0"/>
              <w:rPr>
                <w:rFonts w:ascii="Times" w:hAnsi="Times" w:cs="Times"/>
                <w:sz w:val="32"/>
                <w:szCs w:val="32"/>
              </w:rPr>
            </w:pPr>
          </w:p>
        </w:tc>
        <w:tc>
          <w:tcPr>
            <w:tcW w:w="6048"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60E4E14F" w14:textId="77777777" w:rsidR="00073977" w:rsidRDefault="00073977">
            <w:pPr>
              <w:widowControl w:val="0"/>
              <w:autoSpaceDE w:val="0"/>
              <w:autoSpaceDN w:val="0"/>
              <w:adjustRightInd w:val="0"/>
              <w:rPr>
                <w:rFonts w:ascii="Times" w:hAnsi="Times" w:cs="Times"/>
                <w:sz w:val="32"/>
                <w:szCs w:val="32"/>
              </w:rPr>
            </w:pPr>
          </w:p>
        </w:tc>
      </w:tr>
      <w:tr w:rsidR="00073977" w14:paraId="0A733723" w14:textId="77777777" w:rsidTr="00073977">
        <w:tblPrEx>
          <w:tblBorders>
            <w:top w:val="none" w:sz="0" w:space="0" w:color="auto"/>
          </w:tblBorders>
        </w:tblPrEx>
        <w:tc>
          <w:tcPr>
            <w:tcW w:w="24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0CCE38FE"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38"/>
                <w:szCs w:val="38"/>
              </w:rPr>
              <w:t>Humus</w:t>
            </w:r>
          </w:p>
        </w:tc>
        <w:tc>
          <w:tcPr>
            <w:tcW w:w="150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5E6D3154" w14:textId="77777777" w:rsidR="00073977" w:rsidRDefault="00073977">
            <w:pPr>
              <w:widowControl w:val="0"/>
              <w:autoSpaceDE w:val="0"/>
              <w:autoSpaceDN w:val="0"/>
              <w:adjustRightInd w:val="0"/>
              <w:rPr>
                <w:rFonts w:ascii="Times" w:hAnsi="Times" w:cs="Times"/>
                <w:sz w:val="32"/>
                <w:szCs w:val="32"/>
              </w:rPr>
            </w:pPr>
          </w:p>
        </w:tc>
        <w:tc>
          <w:tcPr>
            <w:tcW w:w="6048"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1E0A412E" w14:textId="77777777" w:rsidR="00073977" w:rsidRDefault="00073977">
            <w:pPr>
              <w:widowControl w:val="0"/>
              <w:autoSpaceDE w:val="0"/>
              <w:autoSpaceDN w:val="0"/>
              <w:adjustRightInd w:val="0"/>
              <w:rPr>
                <w:rFonts w:ascii="Times" w:hAnsi="Times" w:cs="Times"/>
                <w:sz w:val="32"/>
                <w:szCs w:val="32"/>
              </w:rPr>
            </w:pPr>
          </w:p>
        </w:tc>
      </w:tr>
      <w:tr w:rsidR="00073977" w14:paraId="6D1EF5F1" w14:textId="77777777" w:rsidTr="00073977">
        <w:tblPrEx>
          <w:tblBorders>
            <w:top w:val="none" w:sz="0" w:space="0" w:color="auto"/>
          </w:tblBorders>
        </w:tblPrEx>
        <w:tc>
          <w:tcPr>
            <w:tcW w:w="24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011700C0"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38"/>
                <w:szCs w:val="38"/>
              </w:rPr>
              <w:t>Parent Rock</w:t>
            </w:r>
          </w:p>
        </w:tc>
        <w:tc>
          <w:tcPr>
            <w:tcW w:w="150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6A8480B7" w14:textId="77777777" w:rsidR="00073977" w:rsidRDefault="00073977">
            <w:pPr>
              <w:widowControl w:val="0"/>
              <w:autoSpaceDE w:val="0"/>
              <w:autoSpaceDN w:val="0"/>
              <w:adjustRightInd w:val="0"/>
              <w:rPr>
                <w:rFonts w:ascii="Times" w:hAnsi="Times" w:cs="Times"/>
                <w:sz w:val="32"/>
                <w:szCs w:val="32"/>
              </w:rPr>
            </w:pPr>
          </w:p>
        </w:tc>
        <w:tc>
          <w:tcPr>
            <w:tcW w:w="6048"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784AEACF" w14:textId="77777777" w:rsidR="00073977" w:rsidRDefault="00073977">
            <w:pPr>
              <w:widowControl w:val="0"/>
              <w:autoSpaceDE w:val="0"/>
              <w:autoSpaceDN w:val="0"/>
              <w:adjustRightInd w:val="0"/>
              <w:rPr>
                <w:rFonts w:ascii="Times" w:hAnsi="Times" w:cs="Times"/>
                <w:sz w:val="32"/>
                <w:szCs w:val="32"/>
              </w:rPr>
            </w:pPr>
          </w:p>
        </w:tc>
      </w:tr>
      <w:tr w:rsidR="00073977" w14:paraId="677ED01B" w14:textId="77777777" w:rsidTr="00073977">
        <w:tc>
          <w:tcPr>
            <w:tcW w:w="24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57CE0A5F" w14:textId="77777777" w:rsidR="00073977" w:rsidRDefault="00073977">
            <w:pPr>
              <w:widowControl w:val="0"/>
              <w:autoSpaceDE w:val="0"/>
              <w:autoSpaceDN w:val="0"/>
              <w:adjustRightInd w:val="0"/>
              <w:rPr>
                <w:rFonts w:ascii="Times" w:hAnsi="Times" w:cs="Times"/>
                <w:sz w:val="32"/>
                <w:szCs w:val="32"/>
              </w:rPr>
            </w:pPr>
            <w:r>
              <w:rPr>
                <w:rFonts w:ascii="Times New Roman" w:hAnsi="Times New Roman" w:cs="Times New Roman"/>
                <w:sz w:val="38"/>
                <w:szCs w:val="38"/>
              </w:rPr>
              <w:t>Acid Rain</w:t>
            </w:r>
          </w:p>
        </w:tc>
        <w:tc>
          <w:tcPr>
            <w:tcW w:w="150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1670C70A" w14:textId="77777777" w:rsidR="00073977" w:rsidRDefault="00073977">
            <w:pPr>
              <w:widowControl w:val="0"/>
              <w:autoSpaceDE w:val="0"/>
              <w:autoSpaceDN w:val="0"/>
              <w:adjustRightInd w:val="0"/>
              <w:rPr>
                <w:rFonts w:ascii="Times" w:hAnsi="Times" w:cs="Times"/>
                <w:sz w:val="32"/>
                <w:szCs w:val="32"/>
              </w:rPr>
            </w:pPr>
          </w:p>
        </w:tc>
        <w:tc>
          <w:tcPr>
            <w:tcW w:w="6048"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14:paraId="7F908D04" w14:textId="77777777" w:rsidR="00073977" w:rsidRDefault="00073977">
            <w:pPr>
              <w:widowControl w:val="0"/>
              <w:autoSpaceDE w:val="0"/>
              <w:autoSpaceDN w:val="0"/>
              <w:adjustRightInd w:val="0"/>
              <w:rPr>
                <w:rFonts w:ascii="Times" w:hAnsi="Times" w:cs="Times"/>
                <w:sz w:val="32"/>
                <w:szCs w:val="32"/>
              </w:rPr>
            </w:pPr>
          </w:p>
        </w:tc>
      </w:tr>
    </w:tbl>
    <w:p w14:paraId="07028D2E" w14:textId="77777777" w:rsidR="0016625B" w:rsidRPr="001D7185" w:rsidRDefault="0016625B" w:rsidP="001D7185">
      <w:pPr>
        <w:widowControl w:val="0"/>
        <w:autoSpaceDE w:val="0"/>
        <w:autoSpaceDN w:val="0"/>
        <w:adjustRightInd w:val="0"/>
        <w:jc w:val="center"/>
        <w:rPr>
          <w:rFonts w:ascii="Times" w:hAnsi="Times" w:cs="Times"/>
        </w:rPr>
      </w:pPr>
      <w:r w:rsidRPr="001D7185">
        <w:rPr>
          <w:rFonts w:ascii="Times New Roman" w:hAnsi="Times New Roman" w:cs="Times New Roman"/>
          <w:b/>
          <w:bCs/>
          <w:u w:val="single"/>
        </w:rPr>
        <w:t>Chemical Weathering</w:t>
      </w:r>
    </w:p>
    <w:p w14:paraId="07EECA5F" w14:textId="77777777" w:rsidR="0016625B" w:rsidRPr="001D7185" w:rsidRDefault="0016625B" w:rsidP="0016625B">
      <w:pPr>
        <w:widowControl w:val="0"/>
        <w:autoSpaceDE w:val="0"/>
        <w:autoSpaceDN w:val="0"/>
        <w:adjustRightInd w:val="0"/>
        <w:rPr>
          <w:rFonts w:ascii="Times" w:hAnsi="Times" w:cs="Times"/>
        </w:rPr>
      </w:pPr>
    </w:p>
    <w:p w14:paraId="6ED65BE0" w14:textId="77777777" w:rsidR="0016625B" w:rsidRPr="001D7185" w:rsidRDefault="0016625B" w:rsidP="0016625B">
      <w:pPr>
        <w:widowControl w:val="0"/>
        <w:autoSpaceDE w:val="0"/>
        <w:autoSpaceDN w:val="0"/>
        <w:adjustRightInd w:val="0"/>
        <w:rPr>
          <w:rFonts w:ascii="Times" w:hAnsi="Times" w:cs="Times"/>
        </w:rPr>
      </w:pPr>
      <w:r w:rsidRPr="001D7185">
        <w:rPr>
          <w:rFonts w:ascii="Times New Roman" w:hAnsi="Times New Roman" w:cs="Times New Roman"/>
        </w:rPr>
        <w:t xml:space="preserve">Chemical reactions break down the bonds holding rocks together, causing them to fall apart, forming smaller pieces. Chemical weathering is more common in locations where there is a lot of water because water is important to many of the chemical reactions that can take place. Warmer temperatures are also </w:t>
      </w:r>
      <w:proofErr w:type="gramStart"/>
      <w:r w:rsidRPr="001D7185">
        <w:rPr>
          <w:rFonts w:ascii="Times New Roman" w:hAnsi="Times New Roman" w:cs="Times New Roman"/>
        </w:rPr>
        <w:t>more friendly</w:t>
      </w:r>
      <w:proofErr w:type="gramEnd"/>
      <w:r w:rsidRPr="001D7185">
        <w:rPr>
          <w:rFonts w:ascii="Times New Roman" w:hAnsi="Times New Roman" w:cs="Times New Roman"/>
        </w:rPr>
        <w:t xml:space="preserve"> to chemical weathering. The most common types of chemical weathering are listed below.</w:t>
      </w:r>
    </w:p>
    <w:p w14:paraId="308F9783" w14:textId="77777777" w:rsidR="0016625B" w:rsidRPr="001D7185" w:rsidRDefault="0016625B" w:rsidP="0016625B">
      <w:pPr>
        <w:widowControl w:val="0"/>
        <w:autoSpaceDE w:val="0"/>
        <w:autoSpaceDN w:val="0"/>
        <w:adjustRightInd w:val="0"/>
        <w:rPr>
          <w:rFonts w:ascii="Times" w:hAnsi="Times" w:cs="Times"/>
        </w:rPr>
      </w:pPr>
    </w:p>
    <w:p w14:paraId="0FB44F3D" w14:textId="77777777" w:rsidR="0016625B" w:rsidRPr="001D7185" w:rsidRDefault="0016625B" w:rsidP="0016625B">
      <w:pPr>
        <w:widowControl w:val="0"/>
        <w:numPr>
          <w:ilvl w:val="0"/>
          <w:numId w:val="1"/>
        </w:numPr>
        <w:tabs>
          <w:tab w:val="left" w:pos="220"/>
          <w:tab w:val="left" w:pos="720"/>
        </w:tabs>
        <w:autoSpaceDE w:val="0"/>
        <w:autoSpaceDN w:val="0"/>
        <w:adjustRightInd w:val="0"/>
        <w:ind w:hanging="720"/>
        <w:rPr>
          <w:rFonts w:ascii="Times New Roman" w:hAnsi="Times New Roman" w:cs="Times New Roman"/>
        </w:rPr>
      </w:pPr>
      <w:r w:rsidRPr="001D7185">
        <w:rPr>
          <w:rFonts w:ascii="Times New Roman" w:hAnsi="Times New Roman" w:cs="Times New Roman"/>
          <w:b/>
          <w:bCs/>
        </w:rPr>
        <w:t>Oxidation</w:t>
      </w:r>
      <w:r w:rsidRPr="001D7185">
        <w:rPr>
          <w:rFonts w:ascii="Times New Roman" w:hAnsi="Times New Roman" w:cs="Times New Roman"/>
        </w:rPr>
        <w:t xml:space="preserve"> takes place when oxygen combines with other elements in rocks to form new types of rock. These new substances are usually much softer, and thus easier for other forces to break apart.</w:t>
      </w:r>
    </w:p>
    <w:p w14:paraId="1350980D" w14:textId="77777777" w:rsidR="0016625B" w:rsidRPr="001D7185" w:rsidRDefault="0016625B" w:rsidP="0016625B">
      <w:pPr>
        <w:widowControl w:val="0"/>
        <w:autoSpaceDE w:val="0"/>
        <w:autoSpaceDN w:val="0"/>
        <w:adjustRightInd w:val="0"/>
        <w:rPr>
          <w:rFonts w:ascii="Times" w:hAnsi="Times" w:cs="Times"/>
        </w:rPr>
      </w:pPr>
    </w:p>
    <w:p w14:paraId="15E5E9BE" w14:textId="77777777" w:rsidR="0016625B" w:rsidRPr="001D7185" w:rsidRDefault="0016625B" w:rsidP="0016625B">
      <w:pPr>
        <w:widowControl w:val="0"/>
        <w:numPr>
          <w:ilvl w:val="0"/>
          <w:numId w:val="2"/>
        </w:numPr>
        <w:tabs>
          <w:tab w:val="left" w:pos="220"/>
          <w:tab w:val="left" w:pos="720"/>
        </w:tabs>
        <w:autoSpaceDE w:val="0"/>
        <w:autoSpaceDN w:val="0"/>
        <w:adjustRightInd w:val="0"/>
        <w:ind w:hanging="720"/>
        <w:rPr>
          <w:rFonts w:ascii="Times New Roman" w:hAnsi="Times New Roman" w:cs="Times New Roman"/>
        </w:rPr>
      </w:pPr>
      <w:r w:rsidRPr="001D7185">
        <w:rPr>
          <w:rFonts w:ascii="Times New Roman" w:hAnsi="Times New Roman" w:cs="Times New Roman"/>
          <w:b/>
          <w:bCs/>
        </w:rPr>
        <w:t>Hydrolysis</w:t>
      </w:r>
      <w:r w:rsidRPr="001D7185">
        <w:rPr>
          <w:rFonts w:ascii="Times New Roman" w:hAnsi="Times New Roman" w:cs="Times New Roman"/>
        </w:rPr>
        <w:t xml:space="preserve"> occurs when water combines with the substances in rocks to form new types of substances, which are softer than the original rock types. </w:t>
      </w:r>
      <w:proofErr w:type="gramStart"/>
      <w:r w:rsidRPr="001D7185">
        <w:rPr>
          <w:rFonts w:ascii="Times New Roman" w:hAnsi="Times New Roman" w:cs="Times New Roman"/>
        </w:rPr>
        <w:t>These allows</w:t>
      </w:r>
      <w:proofErr w:type="gramEnd"/>
      <w:r w:rsidRPr="001D7185">
        <w:rPr>
          <w:rFonts w:ascii="Times New Roman" w:hAnsi="Times New Roman" w:cs="Times New Roman"/>
        </w:rPr>
        <w:t xml:space="preserve"> other forces such as mechanical weathering to more easily break them apart.</w:t>
      </w:r>
    </w:p>
    <w:p w14:paraId="3044C849" w14:textId="77777777" w:rsidR="0016625B" w:rsidRPr="001D7185" w:rsidRDefault="0016625B" w:rsidP="0016625B">
      <w:pPr>
        <w:widowControl w:val="0"/>
        <w:autoSpaceDE w:val="0"/>
        <w:autoSpaceDN w:val="0"/>
        <w:adjustRightInd w:val="0"/>
        <w:rPr>
          <w:rFonts w:ascii="Times" w:hAnsi="Times" w:cs="Times"/>
        </w:rPr>
      </w:pPr>
    </w:p>
    <w:p w14:paraId="59C45D14" w14:textId="77777777" w:rsidR="00073977" w:rsidRPr="001D7185" w:rsidRDefault="0016625B" w:rsidP="0016625B">
      <w:pPr>
        <w:rPr>
          <w:rFonts w:ascii="Times New Roman" w:hAnsi="Times New Roman" w:cs="Times New Roman"/>
        </w:rPr>
      </w:pPr>
      <w:r w:rsidRPr="001D7185">
        <w:rPr>
          <w:rFonts w:ascii="Times New Roman" w:hAnsi="Times New Roman" w:cs="Times New Roman"/>
          <w:b/>
          <w:bCs/>
        </w:rPr>
        <w:t>Carbonation</w:t>
      </w:r>
      <w:r w:rsidRPr="001D7185">
        <w:rPr>
          <w:rFonts w:ascii="Times New Roman" w:hAnsi="Times New Roman" w:cs="Times New Roman"/>
        </w:rPr>
        <w:t xml:space="preserve"> takes place when carbon dioxide reacts with certain types of rocks forming a </w:t>
      </w:r>
      <w:proofErr w:type="gramStart"/>
      <w:r w:rsidRPr="001D7185">
        <w:rPr>
          <w:rFonts w:ascii="Times New Roman" w:hAnsi="Times New Roman" w:cs="Times New Roman"/>
        </w:rPr>
        <w:t>solution, that</w:t>
      </w:r>
      <w:proofErr w:type="gramEnd"/>
      <w:r w:rsidRPr="001D7185">
        <w:rPr>
          <w:rFonts w:ascii="Times New Roman" w:hAnsi="Times New Roman" w:cs="Times New Roman"/>
        </w:rPr>
        <w:t xml:space="preserve"> can easily be carried away by water</w:t>
      </w:r>
    </w:p>
    <w:p w14:paraId="5D33A9D2" w14:textId="77777777" w:rsidR="0016625B" w:rsidRPr="001D7185" w:rsidRDefault="0016625B" w:rsidP="0016625B">
      <w:pPr>
        <w:rPr>
          <w:rFonts w:ascii="Times New Roman" w:hAnsi="Times New Roman" w:cs="Times New Roman"/>
        </w:rPr>
      </w:pPr>
    </w:p>
    <w:p w14:paraId="2206CA29" w14:textId="77777777" w:rsidR="0016625B" w:rsidRPr="001D7185" w:rsidRDefault="0016625B" w:rsidP="0016625B">
      <w:pPr>
        <w:rPr>
          <w:rFonts w:ascii="Times New Roman" w:hAnsi="Times New Roman" w:cs="Times New Roman"/>
        </w:rPr>
      </w:pPr>
      <w:r w:rsidRPr="001D7185">
        <w:rPr>
          <w:rFonts w:ascii="Times New Roman" w:hAnsi="Times New Roman" w:cs="Times New Roman"/>
        </w:rPr>
        <w:t xml:space="preserve">1. How do you think chemical weathering has affected the rocks in the </w:t>
      </w:r>
      <w:proofErr w:type="spellStart"/>
      <w:r w:rsidRPr="001D7185">
        <w:rPr>
          <w:rFonts w:ascii="Times New Roman" w:hAnsi="Times New Roman" w:cs="Times New Roman"/>
        </w:rPr>
        <w:t>Huasteca</w:t>
      </w:r>
      <w:proofErr w:type="spellEnd"/>
      <w:r w:rsidRPr="001D7185">
        <w:rPr>
          <w:rFonts w:ascii="Times New Roman" w:hAnsi="Times New Roman" w:cs="Times New Roman"/>
        </w:rPr>
        <w:t xml:space="preserve"> canyon? Why?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D7185">
        <w:rPr>
          <w:rFonts w:ascii="Times New Roman" w:hAnsi="Times New Roman" w:cs="Times New Roman"/>
        </w:rPr>
        <w:t>________________________________________________________________</w:t>
      </w:r>
    </w:p>
    <w:p w14:paraId="79865DCF" w14:textId="77777777" w:rsidR="0016625B" w:rsidRPr="001D7185" w:rsidRDefault="0016625B" w:rsidP="0016625B">
      <w:pPr>
        <w:rPr>
          <w:rFonts w:ascii="Times New Roman" w:hAnsi="Times New Roman" w:cs="Times New Roman"/>
        </w:rPr>
      </w:pPr>
    </w:p>
    <w:p w14:paraId="32C9C303" w14:textId="77777777" w:rsidR="0016625B" w:rsidRPr="001D7185" w:rsidRDefault="0016625B" w:rsidP="001D7185">
      <w:pPr>
        <w:jc w:val="center"/>
        <w:rPr>
          <w:rFonts w:ascii="Times New Roman" w:hAnsi="Times New Roman" w:cs="Times New Roman"/>
          <w:b/>
          <w:u w:val="single"/>
        </w:rPr>
      </w:pPr>
      <w:r w:rsidRPr="001D7185">
        <w:rPr>
          <w:rFonts w:ascii="Times New Roman" w:hAnsi="Times New Roman" w:cs="Times New Roman"/>
          <w:b/>
          <w:u w:val="single"/>
        </w:rPr>
        <w:t>Acid Rain</w:t>
      </w:r>
    </w:p>
    <w:p w14:paraId="014B2AD4" w14:textId="77777777" w:rsidR="0016625B" w:rsidRPr="001D7185" w:rsidRDefault="0016625B" w:rsidP="0016625B">
      <w:pPr>
        <w:rPr>
          <w:rFonts w:ascii="Times New Roman" w:hAnsi="Times New Roman" w:cs="Times New Roman"/>
        </w:rPr>
      </w:pPr>
    </w:p>
    <w:p w14:paraId="3BB6A73C" w14:textId="77777777" w:rsidR="0016625B" w:rsidRPr="001D7185" w:rsidRDefault="0016625B" w:rsidP="0016625B">
      <w:pPr>
        <w:widowControl w:val="0"/>
        <w:numPr>
          <w:ilvl w:val="0"/>
          <w:numId w:val="1"/>
        </w:numPr>
        <w:tabs>
          <w:tab w:val="left" w:pos="220"/>
          <w:tab w:val="left" w:pos="720"/>
        </w:tabs>
        <w:autoSpaceDE w:val="0"/>
        <w:autoSpaceDN w:val="0"/>
        <w:adjustRightInd w:val="0"/>
        <w:ind w:hanging="720"/>
        <w:rPr>
          <w:rFonts w:ascii="Times New Roman" w:hAnsi="Times New Roman" w:cs="Times New Roman"/>
        </w:rPr>
      </w:pPr>
      <w:r w:rsidRPr="001D7185">
        <w:rPr>
          <w:rFonts w:ascii="Times New Roman" w:hAnsi="Times New Roman" w:cs="Times New Roman"/>
        </w:rPr>
        <w:t>Acid rain describes any form of precipitation with high levels of nitric and sulfuric acids. It can also occur in the form of snow, fog, and tiny bits of dry material that settle to Earth.</w:t>
      </w:r>
    </w:p>
    <w:p w14:paraId="693A86AE" w14:textId="77777777" w:rsidR="0016625B" w:rsidRPr="001D7185" w:rsidRDefault="0016625B" w:rsidP="0016625B">
      <w:pPr>
        <w:widowControl w:val="0"/>
        <w:numPr>
          <w:ilvl w:val="0"/>
          <w:numId w:val="2"/>
        </w:numPr>
        <w:tabs>
          <w:tab w:val="left" w:pos="220"/>
          <w:tab w:val="left" w:pos="720"/>
        </w:tabs>
        <w:autoSpaceDE w:val="0"/>
        <w:autoSpaceDN w:val="0"/>
        <w:adjustRightInd w:val="0"/>
        <w:ind w:hanging="720"/>
        <w:rPr>
          <w:rFonts w:ascii="Times New Roman" w:hAnsi="Times New Roman" w:cs="Times New Roman"/>
        </w:rPr>
      </w:pPr>
      <w:r w:rsidRPr="001D7185">
        <w:rPr>
          <w:rFonts w:ascii="Times New Roman" w:hAnsi="Times New Roman" w:cs="Times New Roman"/>
        </w:rPr>
        <w:t>Rotting vegetation and erupting volcanoes release some chemicals that can cause acid rain, but most acid rain falls because of human activities. The biggest culprit is the burning of fossil fuels by coal-burning power plants, factories, and automobiles.</w:t>
      </w:r>
    </w:p>
    <w:p w14:paraId="054DBD5F" w14:textId="77777777" w:rsidR="0016625B" w:rsidRPr="001D7185" w:rsidRDefault="0016625B" w:rsidP="0016625B">
      <w:pPr>
        <w:widowControl w:val="0"/>
        <w:numPr>
          <w:ilvl w:val="0"/>
          <w:numId w:val="3"/>
        </w:numPr>
        <w:tabs>
          <w:tab w:val="left" w:pos="220"/>
          <w:tab w:val="left" w:pos="720"/>
        </w:tabs>
        <w:autoSpaceDE w:val="0"/>
        <w:autoSpaceDN w:val="0"/>
        <w:adjustRightInd w:val="0"/>
        <w:ind w:hanging="720"/>
        <w:rPr>
          <w:rFonts w:ascii="Times New Roman" w:hAnsi="Times New Roman" w:cs="Times New Roman"/>
        </w:rPr>
      </w:pPr>
      <w:r w:rsidRPr="001D7185">
        <w:rPr>
          <w:rFonts w:ascii="Times New Roman" w:hAnsi="Times New Roman" w:cs="Times New Roman"/>
        </w:rPr>
        <w:t>When humans burn fossil fuels, sulfur dioxide (SO2) and nitrogen oxides (</w:t>
      </w:r>
      <w:proofErr w:type="spellStart"/>
      <w:r w:rsidRPr="001D7185">
        <w:rPr>
          <w:rFonts w:ascii="Times New Roman" w:hAnsi="Times New Roman" w:cs="Times New Roman"/>
        </w:rPr>
        <w:t>NOx</w:t>
      </w:r>
      <w:proofErr w:type="spellEnd"/>
      <w:r w:rsidRPr="001D7185">
        <w:rPr>
          <w:rFonts w:ascii="Times New Roman" w:hAnsi="Times New Roman" w:cs="Times New Roman"/>
        </w:rPr>
        <w:t>) are released into the atmosphere. These chemical gases react with water, oxygen, and other substances to form mild solutions of sulfuric and nitric acid.</w:t>
      </w:r>
    </w:p>
    <w:p w14:paraId="1266982B" w14:textId="77777777" w:rsidR="0016625B" w:rsidRPr="001D7185" w:rsidRDefault="0016625B" w:rsidP="0016625B">
      <w:pPr>
        <w:rPr>
          <w:rFonts w:ascii="Times New Roman" w:hAnsi="Times New Roman" w:cs="Times New Roman"/>
        </w:rPr>
      </w:pPr>
    </w:p>
    <w:p w14:paraId="04E85502" w14:textId="77777777" w:rsidR="0016625B" w:rsidRPr="001D7185" w:rsidRDefault="0016625B" w:rsidP="0016625B">
      <w:pPr>
        <w:rPr>
          <w:rFonts w:ascii="Times New Roman" w:hAnsi="Times New Roman" w:cs="Times New Roman"/>
        </w:rPr>
      </w:pPr>
      <w:r w:rsidRPr="001D7185">
        <w:rPr>
          <w:rFonts w:ascii="Times New Roman" w:hAnsi="Times New Roman" w:cs="Times New Roman"/>
        </w:rPr>
        <w:t>2. Do you think Monterrey has acid rain? Explain why or why not.</w:t>
      </w:r>
    </w:p>
    <w:p w14:paraId="6011E7B8" w14:textId="77777777" w:rsidR="0016625B" w:rsidRPr="001D7185" w:rsidRDefault="0016625B" w:rsidP="0016625B">
      <w:pPr>
        <w:rPr>
          <w:rFonts w:ascii="Times New Roman" w:hAnsi="Times New Roman" w:cs="Times New Roman"/>
        </w:rPr>
      </w:pPr>
      <w:r w:rsidRPr="001D7185">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D7185">
        <w:rPr>
          <w:rFonts w:ascii="Times New Roman" w:hAnsi="Times New Roman" w:cs="Times New Roman"/>
        </w:rPr>
        <w:t>_____________________________________________________________</w:t>
      </w:r>
    </w:p>
    <w:p w14:paraId="29F36E50" w14:textId="77777777" w:rsidR="0016625B" w:rsidRPr="001D7185" w:rsidRDefault="0016625B" w:rsidP="0016625B">
      <w:pPr>
        <w:rPr>
          <w:rFonts w:ascii="Times New Roman" w:hAnsi="Times New Roman" w:cs="Times New Roman"/>
        </w:rPr>
      </w:pPr>
    </w:p>
    <w:p w14:paraId="7ADBBF30" w14:textId="77777777" w:rsidR="001D7185" w:rsidRPr="001D7185" w:rsidRDefault="001D7185" w:rsidP="001D7185">
      <w:pPr>
        <w:widowControl w:val="0"/>
        <w:autoSpaceDE w:val="0"/>
        <w:autoSpaceDN w:val="0"/>
        <w:adjustRightInd w:val="0"/>
        <w:jc w:val="center"/>
        <w:rPr>
          <w:rFonts w:ascii="Times" w:hAnsi="Times" w:cs="Times"/>
        </w:rPr>
      </w:pPr>
      <w:r w:rsidRPr="001D7185">
        <w:rPr>
          <w:rFonts w:ascii="Times New Roman" w:hAnsi="Times New Roman" w:cs="Times New Roman"/>
          <w:b/>
          <w:bCs/>
          <w:u w:val="single"/>
        </w:rPr>
        <w:t>Plant Acids</w:t>
      </w:r>
    </w:p>
    <w:p w14:paraId="5B428341" w14:textId="77777777" w:rsidR="001D7185" w:rsidRPr="001D7185" w:rsidRDefault="001D7185" w:rsidP="001D7185">
      <w:pPr>
        <w:widowControl w:val="0"/>
        <w:autoSpaceDE w:val="0"/>
        <w:autoSpaceDN w:val="0"/>
        <w:adjustRightInd w:val="0"/>
        <w:rPr>
          <w:rFonts w:ascii="Times" w:hAnsi="Times" w:cs="Times"/>
        </w:rPr>
      </w:pPr>
    </w:p>
    <w:p w14:paraId="21B24755" w14:textId="77777777" w:rsidR="001D7185" w:rsidRPr="001D7185" w:rsidRDefault="001D7185" w:rsidP="001D7185">
      <w:pPr>
        <w:widowControl w:val="0"/>
        <w:autoSpaceDE w:val="0"/>
        <w:autoSpaceDN w:val="0"/>
        <w:adjustRightInd w:val="0"/>
        <w:rPr>
          <w:rFonts w:ascii="Times" w:hAnsi="Times" w:cs="Times"/>
        </w:rPr>
      </w:pPr>
      <w:r w:rsidRPr="001D7185">
        <w:rPr>
          <w:rFonts w:ascii="Times New Roman" w:hAnsi="Times New Roman" w:cs="Times New Roman"/>
        </w:rPr>
        <w:t>Plants can also cause chemical weathering. Plants produce weak acids that dissolve certain minerals in rocks. Lichens are a type of living thing that produce weak acids capable of dissolving the minerals in rocks.</w:t>
      </w:r>
    </w:p>
    <w:p w14:paraId="4F673EE0" w14:textId="77777777" w:rsidR="001D7185" w:rsidRPr="001D7185" w:rsidRDefault="001D7185" w:rsidP="001D7185">
      <w:pPr>
        <w:widowControl w:val="0"/>
        <w:autoSpaceDE w:val="0"/>
        <w:autoSpaceDN w:val="0"/>
        <w:adjustRightInd w:val="0"/>
        <w:rPr>
          <w:rFonts w:ascii="Times" w:hAnsi="Times" w:cs="Times"/>
        </w:rPr>
      </w:pPr>
    </w:p>
    <w:p w14:paraId="46E3FDA7" w14:textId="77777777" w:rsidR="001D7185" w:rsidRPr="001D7185" w:rsidRDefault="001D7185" w:rsidP="001D7185">
      <w:pPr>
        <w:widowControl w:val="0"/>
        <w:autoSpaceDE w:val="0"/>
        <w:autoSpaceDN w:val="0"/>
        <w:adjustRightInd w:val="0"/>
        <w:rPr>
          <w:rFonts w:ascii="Times" w:hAnsi="Times" w:cs="Times"/>
        </w:rPr>
      </w:pPr>
      <w:r w:rsidRPr="001D7185">
        <w:rPr>
          <w:rFonts w:ascii="Times New Roman" w:hAnsi="Times New Roman" w:cs="Times New Roman"/>
        </w:rPr>
        <w:t>3. Do you think that a single plant is capable of turning parent rock into topsoil by means of mechanical and chemical weathering during its lifetime? Explain why or why not.</w:t>
      </w:r>
    </w:p>
    <w:p w14:paraId="3386C72F" w14:textId="77777777" w:rsidR="0016625B" w:rsidRDefault="001D7185" w:rsidP="001D7185">
      <w:pPr>
        <w:rPr>
          <w:rFonts w:ascii="Times New Roman" w:hAnsi="Times New Roman" w:cs="Times New Roman"/>
        </w:rPr>
      </w:pPr>
      <w:r w:rsidRPr="001D7185">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49435E8" w14:textId="77777777" w:rsidR="001D7185" w:rsidRDefault="001D7185" w:rsidP="001D7185">
      <w:pPr>
        <w:rPr>
          <w:rFonts w:ascii="Times New Roman" w:hAnsi="Times New Roman" w:cs="Times New Roman"/>
        </w:rPr>
      </w:pPr>
    </w:p>
    <w:p w14:paraId="52C304E6" w14:textId="77777777" w:rsidR="00B731B8" w:rsidRPr="00B731B8" w:rsidRDefault="00B731B8" w:rsidP="00B731B8">
      <w:pPr>
        <w:widowControl w:val="0"/>
        <w:autoSpaceDE w:val="0"/>
        <w:autoSpaceDN w:val="0"/>
        <w:adjustRightInd w:val="0"/>
        <w:rPr>
          <w:rFonts w:ascii="Times" w:hAnsi="Times" w:cs="Times"/>
        </w:rPr>
      </w:pPr>
      <w:r w:rsidRPr="00B731B8">
        <w:rPr>
          <w:rFonts w:ascii="Times New Roman" w:hAnsi="Times New Roman" w:cs="Times New Roman"/>
          <w:b/>
          <w:bCs/>
          <w:u w:val="single"/>
        </w:rPr>
        <w:t>Demonstration</w:t>
      </w:r>
      <w:r w:rsidRPr="00B731B8">
        <w:rPr>
          <w:rFonts w:ascii="Times New Roman" w:hAnsi="Times New Roman" w:cs="Times New Roman"/>
        </w:rPr>
        <w:t>: Limestone in Acid</w:t>
      </w:r>
    </w:p>
    <w:p w14:paraId="1E9FCE76" w14:textId="77777777" w:rsidR="00B731B8" w:rsidRPr="00B731B8" w:rsidRDefault="00B731B8" w:rsidP="00B731B8">
      <w:pPr>
        <w:widowControl w:val="0"/>
        <w:autoSpaceDE w:val="0"/>
        <w:autoSpaceDN w:val="0"/>
        <w:adjustRightInd w:val="0"/>
        <w:rPr>
          <w:rFonts w:ascii="Times" w:hAnsi="Times" w:cs="Times"/>
        </w:rPr>
      </w:pPr>
    </w:p>
    <w:p w14:paraId="73C055B6" w14:textId="77777777" w:rsidR="00B731B8" w:rsidRPr="00B731B8" w:rsidRDefault="00B731B8" w:rsidP="00B731B8">
      <w:pPr>
        <w:widowControl w:val="0"/>
        <w:autoSpaceDE w:val="0"/>
        <w:autoSpaceDN w:val="0"/>
        <w:adjustRightInd w:val="0"/>
        <w:rPr>
          <w:rFonts w:ascii="Times" w:hAnsi="Times" w:cs="Times"/>
        </w:rPr>
      </w:pPr>
      <w:r w:rsidRPr="00B731B8">
        <w:rPr>
          <w:rFonts w:ascii="Times New Roman" w:hAnsi="Times New Roman" w:cs="Times New Roman"/>
        </w:rPr>
        <w:t>4. Describe what happens when the limestone is placed in acid.</w:t>
      </w:r>
    </w:p>
    <w:p w14:paraId="34A526F2" w14:textId="36AFD234" w:rsidR="00B731B8" w:rsidRPr="00B731B8" w:rsidRDefault="00B731B8" w:rsidP="00B731B8">
      <w:pPr>
        <w:widowControl w:val="0"/>
        <w:autoSpaceDE w:val="0"/>
        <w:autoSpaceDN w:val="0"/>
        <w:adjustRightInd w:val="0"/>
        <w:rPr>
          <w:rFonts w:ascii="Times" w:hAnsi="Times" w:cs="Times"/>
        </w:rPr>
      </w:pPr>
      <w:r w:rsidRPr="00B731B8">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rPr>
        <w:t>________________________________________________________________</w:t>
      </w:r>
    </w:p>
    <w:p w14:paraId="3ED3E742" w14:textId="77777777" w:rsidR="00B731B8" w:rsidRPr="00B731B8" w:rsidRDefault="00B731B8" w:rsidP="00B731B8">
      <w:pPr>
        <w:widowControl w:val="0"/>
        <w:autoSpaceDE w:val="0"/>
        <w:autoSpaceDN w:val="0"/>
        <w:adjustRightInd w:val="0"/>
        <w:rPr>
          <w:rFonts w:ascii="Times" w:hAnsi="Times" w:cs="Times"/>
        </w:rPr>
      </w:pPr>
    </w:p>
    <w:p w14:paraId="625BA48B" w14:textId="77777777" w:rsidR="00B731B8" w:rsidRPr="00B731B8" w:rsidRDefault="00B731B8" w:rsidP="00B731B8">
      <w:pPr>
        <w:widowControl w:val="0"/>
        <w:autoSpaceDE w:val="0"/>
        <w:autoSpaceDN w:val="0"/>
        <w:adjustRightInd w:val="0"/>
        <w:rPr>
          <w:rFonts w:ascii="Times" w:hAnsi="Times" w:cs="Times"/>
        </w:rPr>
      </w:pPr>
      <w:r w:rsidRPr="00B731B8">
        <w:rPr>
          <w:rFonts w:ascii="Times New Roman" w:hAnsi="Times New Roman" w:cs="Times New Roman"/>
        </w:rPr>
        <w:t xml:space="preserve">5. How do acids contribute to weathering and erosion in the </w:t>
      </w:r>
      <w:proofErr w:type="spellStart"/>
      <w:r w:rsidRPr="00B731B8">
        <w:rPr>
          <w:rFonts w:ascii="Times New Roman" w:hAnsi="Times New Roman" w:cs="Times New Roman"/>
        </w:rPr>
        <w:t>Huasteca</w:t>
      </w:r>
      <w:proofErr w:type="spellEnd"/>
      <w:r w:rsidRPr="00B731B8">
        <w:rPr>
          <w:rFonts w:ascii="Times New Roman" w:hAnsi="Times New Roman" w:cs="Times New Roman"/>
        </w:rPr>
        <w:t xml:space="preserve"> Canyon? What are two sources the acids that chemically weather the rock can come from?</w:t>
      </w:r>
    </w:p>
    <w:p w14:paraId="54E4EB55" w14:textId="6C79D4D3" w:rsidR="001D7185" w:rsidRPr="00B731B8" w:rsidRDefault="00B731B8" w:rsidP="00B731B8">
      <w:r w:rsidRPr="00B731B8">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D2504DA" w14:textId="77777777" w:rsidR="0016625B" w:rsidRDefault="0016625B" w:rsidP="0016625B"/>
    <w:p w14:paraId="281041C8" w14:textId="77777777" w:rsidR="00637D78" w:rsidRDefault="00637D78" w:rsidP="0016625B"/>
    <w:p w14:paraId="12B86BE7" w14:textId="77777777" w:rsidR="00637D78" w:rsidRDefault="00637D78" w:rsidP="0016625B"/>
    <w:p w14:paraId="48103304" w14:textId="77777777" w:rsidR="00637D78" w:rsidRDefault="00637D78" w:rsidP="0016625B"/>
    <w:p w14:paraId="3081FFD7" w14:textId="77777777" w:rsidR="00637D78" w:rsidRDefault="00637D78" w:rsidP="0016625B"/>
    <w:p w14:paraId="0640975A" w14:textId="77777777" w:rsidR="00637D78" w:rsidRDefault="00637D78" w:rsidP="0016625B"/>
    <w:p w14:paraId="76FB0CAB" w14:textId="77777777" w:rsidR="00637D78" w:rsidRDefault="00637D78" w:rsidP="0016625B"/>
    <w:p w14:paraId="1821E613" w14:textId="77777777" w:rsidR="00637D78" w:rsidRDefault="00637D78" w:rsidP="0016625B"/>
    <w:p w14:paraId="67841462" w14:textId="77777777" w:rsidR="00637D78" w:rsidRDefault="00637D78" w:rsidP="0016625B"/>
    <w:p w14:paraId="510ED741" w14:textId="77777777" w:rsidR="00637D78" w:rsidRDefault="00637D78" w:rsidP="0016625B"/>
    <w:p w14:paraId="4164C8C8" w14:textId="77777777" w:rsidR="00637D78" w:rsidRDefault="00637D78" w:rsidP="0016625B"/>
    <w:p w14:paraId="52777746" w14:textId="77777777" w:rsidR="00637D78" w:rsidRDefault="00637D78" w:rsidP="0016625B"/>
    <w:p w14:paraId="4C27915F" w14:textId="77777777" w:rsidR="00637D78" w:rsidRDefault="00637D78" w:rsidP="0016625B"/>
    <w:p w14:paraId="2500B44B" w14:textId="60843C83" w:rsidR="00637D78" w:rsidRPr="00637D78" w:rsidRDefault="00637D78" w:rsidP="00637D78">
      <w:pPr>
        <w:jc w:val="center"/>
        <w:rPr>
          <w:b/>
          <w:u w:val="single"/>
        </w:rPr>
      </w:pPr>
      <w:r w:rsidRPr="00637D78">
        <w:rPr>
          <w:b/>
          <w:u w:val="single"/>
        </w:rPr>
        <w:t>SCIENCE RUBRICS</w:t>
      </w:r>
    </w:p>
    <w:p w14:paraId="27115F5D" w14:textId="77777777" w:rsidR="00637D78" w:rsidRPr="00B731B8" w:rsidRDefault="00637D78" w:rsidP="0016625B"/>
    <w:p w14:paraId="40380B64" w14:textId="77777777" w:rsidR="00073977" w:rsidRDefault="00073977">
      <w:r>
        <w:rPr>
          <w:noProof/>
        </w:rPr>
        <w:drawing>
          <wp:inline distT="0" distB="0" distL="0" distR="0" wp14:anchorId="68C75B72" wp14:editId="0A682C4C">
            <wp:extent cx="5938520" cy="1856740"/>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9144" cy="1856935"/>
                    </a:xfrm>
                    <a:prstGeom prst="rect">
                      <a:avLst/>
                    </a:prstGeom>
                    <a:noFill/>
                    <a:ln>
                      <a:noFill/>
                    </a:ln>
                  </pic:spPr>
                </pic:pic>
              </a:graphicData>
            </a:graphic>
          </wp:inline>
        </w:drawing>
      </w:r>
    </w:p>
    <w:p w14:paraId="4119E042" w14:textId="77777777" w:rsidR="00073977" w:rsidRPr="00073977" w:rsidRDefault="00073977" w:rsidP="00073977"/>
    <w:p w14:paraId="18BD1128" w14:textId="7AB2425C" w:rsidR="00073977" w:rsidRDefault="00827767" w:rsidP="00073977">
      <w:r>
        <w:rPr>
          <w:noProof/>
        </w:rPr>
        <w:drawing>
          <wp:inline distT="0" distB="0" distL="0" distR="0" wp14:anchorId="75FC6C7F" wp14:editId="15E468FC">
            <wp:extent cx="6057900" cy="272050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57900" cy="2720503"/>
                    </a:xfrm>
                    <a:prstGeom prst="rect">
                      <a:avLst/>
                    </a:prstGeom>
                    <a:noFill/>
                    <a:ln>
                      <a:noFill/>
                    </a:ln>
                  </pic:spPr>
                </pic:pic>
              </a:graphicData>
            </a:graphic>
          </wp:inline>
        </w:drawing>
      </w:r>
    </w:p>
    <w:p w14:paraId="2847E275" w14:textId="77777777" w:rsidR="003A52A0" w:rsidRDefault="00073977" w:rsidP="00073977">
      <w:pPr>
        <w:tabs>
          <w:tab w:val="left" w:pos="2448"/>
        </w:tabs>
      </w:pPr>
      <w:r>
        <w:tab/>
      </w:r>
    </w:p>
    <w:p w14:paraId="59780D50" w14:textId="544012C1" w:rsidR="00827767" w:rsidRPr="00073977" w:rsidRDefault="00827767" w:rsidP="00073977">
      <w:pPr>
        <w:tabs>
          <w:tab w:val="left" w:pos="2448"/>
        </w:tabs>
      </w:pPr>
      <w:r>
        <w:rPr>
          <w:noProof/>
        </w:rPr>
        <w:drawing>
          <wp:inline distT="0" distB="0" distL="0" distR="0" wp14:anchorId="7A68F63E" wp14:editId="0A5DC48D">
            <wp:extent cx="6057900" cy="2708969"/>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57900" cy="2708969"/>
                    </a:xfrm>
                    <a:prstGeom prst="rect">
                      <a:avLst/>
                    </a:prstGeom>
                    <a:noFill/>
                    <a:ln>
                      <a:noFill/>
                    </a:ln>
                  </pic:spPr>
                </pic:pic>
              </a:graphicData>
            </a:graphic>
          </wp:inline>
        </w:drawing>
      </w:r>
    </w:p>
    <w:sectPr w:rsidR="00827767" w:rsidRPr="00073977" w:rsidSect="00073977">
      <w:headerReference w:type="default" r:id="rId11"/>
      <w:pgSz w:w="12240" w:h="15840"/>
      <w:pgMar w:top="1440" w:right="9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782909" w14:textId="77777777" w:rsidR="0046359C" w:rsidRDefault="0046359C" w:rsidP="00073977">
      <w:r>
        <w:separator/>
      </w:r>
    </w:p>
  </w:endnote>
  <w:endnote w:type="continuationSeparator" w:id="0">
    <w:p w14:paraId="3FB42686" w14:textId="77777777" w:rsidR="0046359C" w:rsidRDefault="0046359C" w:rsidP="00073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Zapf Dingbats">
    <w:panose1 w:val="05020102010704020609"/>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2A8FF7" w14:textId="77777777" w:rsidR="0046359C" w:rsidRDefault="0046359C" w:rsidP="00073977">
      <w:r>
        <w:separator/>
      </w:r>
    </w:p>
  </w:footnote>
  <w:footnote w:type="continuationSeparator" w:id="0">
    <w:p w14:paraId="0766E78E" w14:textId="77777777" w:rsidR="0046359C" w:rsidRDefault="0046359C" w:rsidP="0007397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AF313C" w14:textId="77777777" w:rsidR="0046359C" w:rsidRDefault="0046359C" w:rsidP="00073977">
    <w:pPr>
      <w:pStyle w:val="Header"/>
      <w:jc w:val="center"/>
    </w:pPr>
    <w:r>
      <w:t>HUASTECA PROJECT: SCIENCE PORTION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0000012E">
      <w:start w:val="1"/>
      <w:numFmt w:val="bullet"/>
      <w:lvlText w:val="◦"/>
      <w:lvlJc w:val="left"/>
      <w:pPr>
        <w:ind w:left="1440" w:hanging="360"/>
      </w:pPr>
    </w:lvl>
    <w:lvl w:ilvl="2" w:tplc="0000012F">
      <w:start w:val="1"/>
      <w:numFmt w:val="bullet"/>
      <w:lvlText w:val="▪"/>
      <w:lvlJc w:val="left"/>
      <w:pPr>
        <w:ind w:left="2160" w:hanging="360"/>
      </w:pPr>
    </w:lvl>
    <w:lvl w:ilvl="3" w:tplc="00000130">
      <w:start w:val="1"/>
      <w:numFmt w:val="bullet"/>
      <w:lvlText w:val="▪"/>
      <w:lvlJc w:val="left"/>
      <w:pPr>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00000192">
      <w:start w:val="1"/>
      <w:numFmt w:val="bullet"/>
      <w:lvlText w:val="◦"/>
      <w:lvlJc w:val="left"/>
      <w:pPr>
        <w:ind w:left="1440" w:hanging="360"/>
      </w:pPr>
    </w:lvl>
    <w:lvl w:ilvl="2" w:tplc="00000193">
      <w:start w:val="1"/>
      <w:numFmt w:val="bullet"/>
      <w:lvlText w:val="▪"/>
      <w:lvlJc w:val="left"/>
      <w:pPr>
        <w:ind w:left="2160" w:hanging="360"/>
      </w:pPr>
    </w:lvl>
    <w:lvl w:ilvl="3" w:tplc="00000194">
      <w:start w:val="1"/>
      <w:numFmt w:val="bullet"/>
      <w:lvlText w:val="▪"/>
      <w:lvlJc w:val="left"/>
      <w:pPr>
        <w:ind w:left="2880" w:hanging="360"/>
      </w:pPr>
    </w:lvl>
    <w:lvl w:ilvl="4" w:tplc="00000195">
      <w:start w:val="1"/>
      <w:numFmt w:val="bullet"/>
      <w:lvlText w:val="▪"/>
      <w:lvlJc w:val="left"/>
      <w:pPr>
        <w:ind w:left="3600" w:hanging="360"/>
      </w:pPr>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000001F6">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0000259">
      <w:start w:val="1"/>
      <w:numFmt w:val="bullet"/>
      <w:lvlText w:val="•"/>
      <w:lvlJc w:val="left"/>
      <w:pPr>
        <w:ind w:left="720" w:hanging="360"/>
      </w:pPr>
    </w:lvl>
    <w:lvl w:ilvl="1" w:tplc="0000025A">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8"/>
    <w:multiLevelType w:val="hybridMultilevel"/>
    <w:tmpl w:val="00000008"/>
    <w:lvl w:ilvl="0" w:tplc="000002BD">
      <w:start w:val="1"/>
      <w:numFmt w:val="bullet"/>
      <w:lvlText w:val="•"/>
      <w:lvlJc w:val="left"/>
      <w:pPr>
        <w:ind w:left="720" w:hanging="360"/>
      </w:pPr>
    </w:lvl>
    <w:lvl w:ilvl="1" w:tplc="000002BE">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009"/>
    <w:multiLevelType w:val="hybridMultilevel"/>
    <w:tmpl w:val="00000009"/>
    <w:lvl w:ilvl="0" w:tplc="00000321">
      <w:start w:val="1"/>
      <w:numFmt w:val="bullet"/>
      <w:lvlText w:val="•"/>
      <w:lvlJc w:val="left"/>
      <w:pPr>
        <w:ind w:left="720" w:hanging="360"/>
      </w:pPr>
    </w:lvl>
    <w:lvl w:ilvl="1" w:tplc="0000032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00A"/>
    <w:multiLevelType w:val="hybridMultilevel"/>
    <w:tmpl w:val="0000000A"/>
    <w:lvl w:ilvl="0" w:tplc="00000385">
      <w:start w:val="1"/>
      <w:numFmt w:val="bullet"/>
      <w:lvlText w:val="•"/>
      <w:lvlJc w:val="left"/>
      <w:pPr>
        <w:ind w:left="720" w:hanging="360"/>
      </w:pPr>
    </w:lvl>
    <w:lvl w:ilvl="1" w:tplc="00000386">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00B"/>
    <w:multiLevelType w:val="hybridMultilevel"/>
    <w:tmpl w:val="0000000B"/>
    <w:lvl w:ilvl="0" w:tplc="000003E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E0450D"/>
    <w:multiLevelType w:val="hybridMultilevel"/>
    <w:tmpl w:val="A36E2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3350437"/>
    <w:multiLevelType w:val="hybridMultilevel"/>
    <w:tmpl w:val="D5F6E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0196379"/>
    <w:multiLevelType w:val="hybridMultilevel"/>
    <w:tmpl w:val="AC30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BEC0B9E"/>
    <w:multiLevelType w:val="hybridMultilevel"/>
    <w:tmpl w:val="5BC64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8F1784D"/>
    <w:multiLevelType w:val="hybridMultilevel"/>
    <w:tmpl w:val="8D1E1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E2361F7"/>
    <w:multiLevelType w:val="hybridMultilevel"/>
    <w:tmpl w:val="3D228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1B93148"/>
    <w:multiLevelType w:val="hybridMultilevel"/>
    <w:tmpl w:val="AC34B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6"/>
  </w:num>
  <w:num w:numId="13">
    <w:abstractNumId w:val="14"/>
  </w:num>
  <w:num w:numId="14">
    <w:abstractNumId w:val="11"/>
  </w:num>
  <w:num w:numId="15">
    <w:abstractNumId w:val="15"/>
  </w:num>
  <w:num w:numId="16">
    <w:abstractNumId w:val="12"/>
  </w:num>
  <w:num w:numId="17">
    <w:abstractNumId w:val="13"/>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977"/>
    <w:rsid w:val="00041A39"/>
    <w:rsid w:val="00073977"/>
    <w:rsid w:val="0016625B"/>
    <w:rsid w:val="001D7185"/>
    <w:rsid w:val="003A52A0"/>
    <w:rsid w:val="0046359C"/>
    <w:rsid w:val="00637D78"/>
    <w:rsid w:val="00763E4C"/>
    <w:rsid w:val="00827767"/>
    <w:rsid w:val="00A27FE5"/>
    <w:rsid w:val="00B731B8"/>
    <w:rsid w:val="00F52C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66D838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7397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73977"/>
    <w:rPr>
      <w:rFonts w:ascii="Lucida Grande" w:hAnsi="Lucida Grande" w:cs="Lucida Grande"/>
      <w:sz w:val="18"/>
      <w:szCs w:val="18"/>
    </w:rPr>
  </w:style>
  <w:style w:type="paragraph" w:styleId="Header">
    <w:name w:val="header"/>
    <w:basedOn w:val="Normal"/>
    <w:link w:val="HeaderChar"/>
    <w:uiPriority w:val="99"/>
    <w:unhideWhenUsed/>
    <w:rsid w:val="00073977"/>
    <w:pPr>
      <w:tabs>
        <w:tab w:val="center" w:pos="4320"/>
        <w:tab w:val="right" w:pos="8640"/>
      </w:tabs>
    </w:pPr>
  </w:style>
  <w:style w:type="character" w:customStyle="1" w:styleId="HeaderChar">
    <w:name w:val="Header Char"/>
    <w:basedOn w:val="DefaultParagraphFont"/>
    <w:link w:val="Header"/>
    <w:uiPriority w:val="99"/>
    <w:rsid w:val="00073977"/>
  </w:style>
  <w:style w:type="paragraph" w:styleId="Footer">
    <w:name w:val="footer"/>
    <w:basedOn w:val="Normal"/>
    <w:link w:val="FooterChar"/>
    <w:uiPriority w:val="99"/>
    <w:unhideWhenUsed/>
    <w:rsid w:val="00073977"/>
    <w:pPr>
      <w:tabs>
        <w:tab w:val="center" w:pos="4320"/>
        <w:tab w:val="right" w:pos="8640"/>
      </w:tabs>
    </w:pPr>
  </w:style>
  <w:style w:type="character" w:customStyle="1" w:styleId="FooterChar">
    <w:name w:val="Footer Char"/>
    <w:basedOn w:val="DefaultParagraphFont"/>
    <w:link w:val="Footer"/>
    <w:uiPriority w:val="99"/>
    <w:rsid w:val="00073977"/>
  </w:style>
  <w:style w:type="paragraph" w:styleId="ListParagraph">
    <w:name w:val="List Paragraph"/>
    <w:basedOn w:val="Normal"/>
    <w:uiPriority w:val="34"/>
    <w:qFormat/>
    <w:rsid w:val="0046359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7397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73977"/>
    <w:rPr>
      <w:rFonts w:ascii="Lucida Grande" w:hAnsi="Lucida Grande" w:cs="Lucida Grande"/>
      <w:sz w:val="18"/>
      <w:szCs w:val="18"/>
    </w:rPr>
  </w:style>
  <w:style w:type="paragraph" w:styleId="Header">
    <w:name w:val="header"/>
    <w:basedOn w:val="Normal"/>
    <w:link w:val="HeaderChar"/>
    <w:uiPriority w:val="99"/>
    <w:unhideWhenUsed/>
    <w:rsid w:val="00073977"/>
    <w:pPr>
      <w:tabs>
        <w:tab w:val="center" w:pos="4320"/>
        <w:tab w:val="right" w:pos="8640"/>
      </w:tabs>
    </w:pPr>
  </w:style>
  <w:style w:type="character" w:customStyle="1" w:styleId="HeaderChar">
    <w:name w:val="Header Char"/>
    <w:basedOn w:val="DefaultParagraphFont"/>
    <w:link w:val="Header"/>
    <w:uiPriority w:val="99"/>
    <w:rsid w:val="00073977"/>
  </w:style>
  <w:style w:type="paragraph" w:styleId="Footer">
    <w:name w:val="footer"/>
    <w:basedOn w:val="Normal"/>
    <w:link w:val="FooterChar"/>
    <w:uiPriority w:val="99"/>
    <w:unhideWhenUsed/>
    <w:rsid w:val="00073977"/>
    <w:pPr>
      <w:tabs>
        <w:tab w:val="center" w:pos="4320"/>
        <w:tab w:val="right" w:pos="8640"/>
      </w:tabs>
    </w:pPr>
  </w:style>
  <w:style w:type="character" w:customStyle="1" w:styleId="FooterChar">
    <w:name w:val="Footer Char"/>
    <w:basedOn w:val="DefaultParagraphFont"/>
    <w:link w:val="Footer"/>
    <w:uiPriority w:val="99"/>
    <w:rsid w:val="00073977"/>
  </w:style>
  <w:style w:type="paragraph" w:styleId="ListParagraph">
    <w:name w:val="List Paragraph"/>
    <w:basedOn w:val="Normal"/>
    <w:uiPriority w:val="34"/>
    <w:qFormat/>
    <w:rsid w:val="004635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10</Pages>
  <Words>2188</Words>
  <Characters>12475</Characters>
  <Application>Microsoft Macintosh Word</Application>
  <DocSecurity>0</DocSecurity>
  <Lines>103</Lines>
  <Paragraphs>29</Paragraphs>
  <ScaleCrop>false</ScaleCrop>
  <Company/>
  <LinksUpToDate>false</LinksUpToDate>
  <CharactersWithSpaces>14634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davis rachel</dc:creator>
  <cp:keywords/>
  <dc:description/>
  <cp:lastModifiedBy>davis rachel</cp:lastModifiedBy>
  <cp:revision>7</cp:revision>
  <dcterms:created xsi:type="dcterms:W3CDTF">2012-11-30T21:35:00Z</dcterms:created>
  <dcterms:modified xsi:type="dcterms:W3CDTF">2012-12-03T15:25:00Z</dcterms:modified>
</cp:coreProperties>
</file>